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2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207"/>
      </w:tblGrid>
      <w:tr w:rsidR="005F73EF" w:rsidRPr="00CF01D9" w14:paraId="44943AE7" w14:textId="77777777" w:rsidTr="00B2681C">
        <w:tc>
          <w:tcPr>
            <w:tcW w:w="10207" w:type="dxa"/>
            <w:shd w:val="clear" w:color="auto" w:fill="F2F2F2" w:themeFill="background1" w:themeFillShade="F2"/>
          </w:tcPr>
          <w:p w14:paraId="53D6528E" w14:textId="77777777" w:rsidR="0049391B" w:rsidRPr="00CF01D9" w:rsidRDefault="005F73EF" w:rsidP="00FB5179">
            <w:pPr>
              <w:pStyle w:val="Corpsdetexte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01D9">
              <w:rPr>
                <w:rFonts w:ascii="Times New Roman" w:hAnsi="Times New Roman" w:cs="Times New Roman"/>
                <w:sz w:val="22"/>
                <w:szCs w:val="22"/>
              </w:rPr>
              <w:br w:type="page"/>
            </w:r>
          </w:p>
          <w:p w14:paraId="6029E6A1" w14:textId="77777777" w:rsidR="005F73EF" w:rsidRPr="00591ECC" w:rsidRDefault="006A7349" w:rsidP="00A24FC4">
            <w:pPr>
              <w:pStyle w:val="Corpsdetexte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0"/>
                <w:sz w:val="40"/>
                <w:lang w:eastAsia="fr-FR" w:bidi="ar-SA"/>
              </w:rPr>
            </w:pPr>
            <w:r w:rsidRPr="00591ECC">
              <w:rPr>
                <w:rFonts w:ascii="Times New Roman" w:hAnsi="Times New Roman" w:cs="Times New Roman"/>
                <w:b/>
                <w:kern w:val="0"/>
                <w:sz w:val="40"/>
                <w:lang w:eastAsia="fr-FR" w:bidi="ar-SA"/>
              </w:rPr>
              <w:t>Déclaration</w:t>
            </w:r>
            <w:r w:rsidR="00A24FC4" w:rsidRPr="00591ECC">
              <w:rPr>
                <w:rFonts w:ascii="Times New Roman" w:hAnsi="Times New Roman" w:cs="Times New Roman"/>
                <w:b/>
                <w:kern w:val="0"/>
                <w:sz w:val="40"/>
                <w:lang w:eastAsia="fr-FR" w:bidi="ar-SA"/>
              </w:rPr>
              <w:t xml:space="preserve"> </w:t>
            </w:r>
            <w:r w:rsidR="00C11307" w:rsidRPr="00591ECC">
              <w:rPr>
                <w:rFonts w:ascii="Times New Roman" w:hAnsi="Times New Roman" w:cs="Times New Roman"/>
                <w:b/>
                <w:kern w:val="0"/>
                <w:sz w:val="40"/>
                <w:lang w:eastAsia="fr-FR" w:bidi="ar-SA"/>
              </w:rPr>
              <w:t>sur l’honneur</w:t>
            </w:r>
          </w:p>
          <w:p w14:paraId="42818E8C" w14:textId="77777777" w:rsidR="0049391B" w:rsidRPr="00CF01D9" w:rsidRDefault="0049391B" w:rsidP="00FB5179">
            <w:pPr>
              <w:pStyle w:val="Corpsdetexte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eastAsia="fr-FR" w:bidi="ar-SA"/>
              </w:rPr>
            </w:pPr>
          </w:p>
          <w:p w14:paraId="7F466573" w14:textId="77777777" w:rsidR="005F73EF" w:rsidRDefault="00C11307" w:rsidP="00FB5179">
            <w:pPr>
              <w:pStyle w:val="Corpsdetexte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  <w:sz w:val="22"/>
                <w:szCs w:val="22"/>
                <w:lang w:eastAsia="fr-FR" w:bidi="ar-S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kern w:val="0"/>
                <w:sz w:val="22"/>
                <w:szCs w:val="22"/>
                <w:lang w:eastAsia="fr-FR" w:bidi="ar-SA"/>
              </w:rPr>
              <w:t>Références : Instructions</w:t>
            </w:r>
            <w:r w:rsidR="008B4D08">
              <w:rPr>
                <w:rFonts w:ascii="Times New Roman" w:hAnsi="Times New Roman" w:cs="Times New Roman"/>
                <w:b/>
                <w:color w:val="000000" w:themeColor="text1"/>
                <w:kern w:val="0"/>
                <w:sz w:val="22"/>
                <w:szCs w:val="22"/>
                <w:lang w:eastAsia="fr-FR" w:bidi="ar-SA"/>
              </w:rPr>
              <w:t xml:space="preserve"> M</w:t>
            </w:r>
            <w:r>
              <w:rPr>
                <w:rFonts w:ascii="Times New Roman" w:hAnsi="Times New Roman" w:cs="Times New Roman"/>
                <w:b/>
                <w:color w:val="000000" w:themeColor="text1"/>
                <w:kern w:val="0"/>
                <w:sz w:val="22"/>
                <w:szCs w:val="22"/>
                <w:lang w:eastAsia="fr-FR" w:bidi="ar-SA"/>
              </w:rPr>
              <w:t>inistérielles 900</w:t>
            </w:r>
            <w:r w:rsidR="00591ECC">
              <w:rPr>
                <w:rFonts w:ascii="Times New Roman" w:hAnsi="Times New Roman" w:cs="Times New Roman"/>
                <w:b/>
                <w:color w:val="000000" w:themeColor="text1"/>
                <w:kern w:val="0"/>
                <w:sz w:val="22"/>
                <w:szCs w:val="22"/>
                <w:lang w:eastAsia="fr-FR" w:bidi="ar-SA"/>
              </w:rPr>
              <w:t xml:space="preserve"> ; 1544 ; 2003 ; 2004 ; </w:t>
            </w:r>
            <w:r>
              <w:rPr>
                <w:rFonts w:ascii="Times New Roman" w:hAnsi="Times New Roman" w:cs="Times New Roman"/>
                <w:b/>
                <w:color w:val="000000" w:themeColor="text1"/>
                <w:kern w:val="0"/>
                <w:sz w:val="22"/>
                <w:szCs w:val="22"/>
                <w:lang w:eastAsia="fr-FR" w:bidi="ar-SA"/>
              </w:rPr>
              <w:t>7326 – PSSI-A</w:t>
            </w:r>
          </w:p>
          <w:p w14:paraId="4AAEEFC0" w14:textId="77777777" w:rsidR="008B4D08" w:rsidRPr="00CF01D9" w:rsidRDefault="008B4D08" w:rsidP="00FB5179">
            <w:pPr>
              <w:pStyle w:val="Corpsdetexte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eastAsia="fr-FR" w:bidi="ar-SA"/>
              </w:rPr>
            </w:pPr>
          </w:p>
          <w:p w14:paraId="34308612" w14:textId="77777777" w:rsidR="0049391B" w:rsidRPr="00CF01D9" w:rsidRDefault="0049391B" w:rsidP="00FB5179">
            <w:pPr>
              <w:pStyle w:val="Corpsdetexte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eastAsia="fr-FR" w:bidi="ar-SA"/>
              </w:rPr>
            </w:pPr>
          </w:p>
        </w:tc>
      </w:tr>
    </w:tbl>
    <w:p w14:paraId="05A48C02" w14:textId="77777777" w:rsidR="0049391B" w:rsidRPr="00CF01D9" w:rsidRDefault="0049391B" w:rsidP="00FB5179">
      <w:pPr>
        <w:spacing w:after="0" w:line="240" w:lineRule="auto"/>
        <w:rPr>
          <w:rFonts w:ascii="Times New Roman" w:hAnsi="Times New Roman"/>
        </w:rPr>
      </w:pPr>
    </w:p>
    <w:p w14:paraId="149BE546" w14:textId="77777777" w:rsidR="005F73EF" w:rsidRPr="00CF01D9" w:rsidRDefault="0049391B" w:rsidP="00FB5179">
      <w:pPr>
        <w:spacing w:after="0" w:line="240" w:lineRule="auto"/>
        <w:rPr>
          <w:rFonts w:ascii="Times New Roman" w:hAnsi="Times New Roman"/>
          <w:b/>
        </w:rPr>
      </w:pPr>
      <w:r w:rsidRPr="00CF01D9">
        <w:rPr>
          <w:rFonts w:ascii="Times New Roman" w:hAnsi="Times New Roman"/>
          <w:b/>
        </w:rPr>
        <w:t>Nom</w:t>
      </w:r>
      <w:r w:rsidR="00FB5179" w:rsidRPr="00CF01D9">
        <w:rPr>
          <w:rFonts w:ascii="Times New Roman" w:hAnsi="Times New Roman"/>
          <w:b/>
        </w:rPr>
        <w:t xml:space="preserve"> et prénom</w:t>
      </w:r>
      <w:r w:rsidR="00FB5179" w:rsidRPr="00CF01D9">
        <w:rPr>
          <w:rFonts w:ascii="Times New Roman" w:hAnsi="Times New Roman"/>
          <w:b/>
        </w:rPr>
        <w:tab/>
      </w:r>
      <w:r w:rsidRPr="00CF01D9">
        <w:rPr>
          <w:rFonts w:ascii="Times New Roman" w:hAnsi="Times New Roman"/>
          <w:b/>
        </w:rPr>
        <w:tab/>
      </w:r>
      <w:r w:rsidR="005F73EF" w:rsidRPr="00CF01D9">
        <w:rPr>
          <w:rFonts w:ascii="Times New Roman" w:hAnsi="Times New Roman"/>
          <w:b/>
        </w:rPr>
        <w:t>:…………………………………………………………………………</w:t>
      </w:r>
    </w:p>
    <w:p w14:paraId="3BB758EA" w14:textId="77777777" w:rsidR="00FB5179" w:rsidRPr="00CF01D9" w:rsidRDefault="00FB5179" w:rsidP="00FB5179">
      <w:pPr>
        <w:spacing w:after="0" w:line="240" w:lineRule="auto"/>
        <w:rPr>
          <w:rFonts w:ascii="Times New Roman" w:hAnsi="Times New Roman"/>
        </w:rPr>
      </w:pPr>
    </w:p>
    <w:p w14:paraId="03DAE27A" w14:textId="77777777" w:rsidR="005F73EF" w:rsidRPr="00CF01D9" w:rsidRDefault="005F73EF" w:rsidP="00FB5179">
      <w:pPr>
        <w:spacing w:after="0" w:line="240" w:lineRule="auto"/>
        <w:rPr>
          <w:rFonts w:ascii="Times New Roman" w:hAnsi="Times New Roman"/>
          <w:b/>
        </w:rPr>
      </w:pPr>
      <w:r w:rsidRPr="00CF01D9">
        <w:rPr>
          <w:rFonts w:ascii="Times New Roman" w:hAnsi="Times New Roman"/>
          <w:b/>
        </w:rPr>
        <w:t>Date et lieu de naissance</w:t>
      </w:r>
      <w:r w:rsidRPr="00CF01D9">
        <w:rPr>
          <w:rFonts w:ascii="Times New Roman" w:hAnsi="Times New Roman"/>
          <w:b/>
        </w:rPr>
        <w:tab/>
        <w:t>: ……………………………………………………………….………..</w:t>
      </w:r>
    </w:p>
    <w:p w14:paraId="7F2F1126" w14:textId="77777777" w:rsidR="00FB5179" w:rsidRPr="00CF01D9" w:rsidRDefault="00FB5179" w:rsidP="00FB5179">
      <w:pPr>
        <w:spacing w:after="0" w:line="240" w:lineRule="auto"/>
        <w:rPr>
          <w:rFonts w:ascii="Times New Roman" w:hAnsi="Times New Roman"/>
        </w:rPr>
      </w:pPr>
    </w:p>
    <w:p w14:paraId="4BB1CCCD" w14:textId="77777777" w:rsidR="005F73EF" w:rsidRPr="00CF01D9" w:rsidRDefault="00C11307" w:rsidP="00FB5179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</w:t>
      </w:r>
      <w:r w:rsidR="005F73EF" w:rsidRPr="00CF01D9">
        <w:rPr>
          <w:rFonts w:ascii="Times New Roman" w:hAnsi="Times New Roman"/>
          <w:b/>
        </w:rPr>
        <w:t>onction</w:t>
      </w:r>
      <w:r w:rsidR="005F73EF" w:rsidRPr="00CF01D9">
        <w:rPr>
          <w:rFonts w:ascii="Times New Roman" w:hAnsi="Times New Roman"/>
          <w:b/>
        </w:rPr>
        <w:tab/>
      </w:r>
      <w:r w:rsidR="005F73EF" w:rsidRPr="00CF01D9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5F73EF" w:rsidRPr="00CF01D9">
        <w:rPr>
          <w:rFonts w:ascii="Times New Roman" w:hAnsi="Times New Roman"/>
          <w:b/>
        </w:rPr>
        <w:t>:…………………………………………………………………………</w:t>
      </w:r>
    </w:p>
    <w:p w14:paraId="7F0AA0D2" w14:textId="77777777" w:rsidR="00FB5179" w:rsidRPr="00CF01D9" w:rsidRDefault="00FB5179" w:rsidP="00FB5179">
      <w:pPr>
        <w:spacing w:after="0" w:line="240" w:lineRule="auto"/>
        <w:rPr>
          <w:rFonts w:ascii="Times New Roman" w:hAnsi="Times New Roman"/>
        </w:rPr>
      </w:pPr>
    </w:p>
    <w:p w14:paraId="55C89C03" w14:textId="77777777" w:rsidR="005F73EF" w:rsidRPr="00CF01D9" w:rsidRDefault="00C11307" w:rsidP="00FB5179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Société</w:t>
      </w:r>
      <w:r>
        <w:rPr>
          <w:rFonts w:ascii="Times New Roman" w:hAnsi="Times New Roman"/>
          <w:b/>
        </w:rPr>
        <w:tab/>
      </w:r>
      <w:r w:rsidR="005F73EF" w:rsidRPr="00CF01D9">
        <w:rPr>
          <w:rFonts w:ascii="Times New Roman" w:hAnsi="Times New Roman"/>
          <w:b/>
        </w:rPr>
        <w:tab/>
      </w:r>
      <w:r w:rsidR="005F73EF" w:rsidRPr="00CF01D9">
        <w:rPr>
          <w:rFonts w:ascii="Times New Roman" w:hAnsi="Times New Roman"/>
          <w:b/>
        </w:rPr>
        <w:tab/>
      </w:r>
      <w:r w:rsidR="00CF01D9" w:rsidRPr="00CF01D9">
        <w:rPr>
          <w:rFonts w:ascii="Times New Roman" w:hAnsi="Times New Roman"/>
          <w:b/>
        </w:rPr>
        <w:tab/>
      </w:r>
      <w:r w:rsidR="005F73EF" w:rsidRPr="00CF01D9">
        <w:rPr>
          <w:rFonts w:ascii="Times New Roman" w:hAnsi="Times New Roman"/>
          <w:b/>
        </w:rPr>
        <w:t>:…………………………………………………………………………</w:t>
      </w:r>
    </w:p>
    <w:p w14:paraId="0C160585" w14:textId="77777777" w:rsidR="00474BDA" w:rsidRPr="00CF01D9" w:rsidRDefault="00474BDA" w:rsidP="00474BDA">
      <w:pPr>
        <w:pBdr>
          <w:bottom w:val="single" w:sz="12" w:space="1" w:color="auto"/>
        </w:pBdr>
        <w:spacing w:after="0" w:line="360" w:lineRule="auto"/>
        <w:rPr>
          <w:rFonts w:ascii="Times New Roman" w:hAnsi="Times New Roman"/>
        </w:rPr>
      </w:pPr>
    </w:p>
    <w:p w14:paraId="43DE7E68" w14:textId="77777777" w:rsidR="00CF01D9" w:rsidRPr="00CF01D9" w:rsidRDefault="00CF01D9" w:rsidP="00474BDA">
      <w:pPr>
        <w:pBdr>
          <w:bottom w:val="single" w:sz="12" w:space="1" w:color="auto"/>
        </w:pBdr>
        <w:spacing w:after="0" w:line="360" w:lineRule="auto"/>
        <w:rPr>
          <w:rFonts w:ascii="Times New Roman" w:hAnsi="Times New Roman"/>
        </w:rPr>
      </w:pPr>
    </w:p>
    <w:p w14:paraId="49A4335F" w14:textId="77777777" w:rsidR="00CF01D9" w:rsidRPr="00CF01D9" w:rsidRDefault="00CF01D9" w:rsidP="00FB5179">
      <w:pPr>
        <w:spacing w:after="0" w:line="240" w:lineRule="auto"/>
        <w:ind w:left="360"/>
        <w:rPr>
          <w:rFonts w:ascii="Times New Roman" w:hAnsi="Times New Roman"/>
        </w:rPr>
      </w:pPr>
    </w:p>
    <w:p w14:paraId="3B53AA50" w14:textId="77777777" w:rsidR="00CF01D9" w:rsidRPr="00CF01D9" w:rsidRDefault="00CF01D9" w:rsidP="00FB5179">
      <w:pPr>
        <w:spacing w:after="0" w:line="240" w:lineRule="auto"/>
        <w:ind w:left="360"/>
        <w:rPr>
          <w:rFonts w:ascii="Times New Roman" w:hAnsi="Times New Roman"/>
        </w:rPr>
      </w:pPr>
    </w:p>
    <w:p w14:paraId="13B9A0FF" w14:textId="77777777" w:rsidR="00CF01D9" w:rsidRPr="00CF01D9" w:rsidRDefault="00CF01D9" w:rsidP="00FB5179">
      <w:pPr>
        <w:spacing w:after="0" w:line="240" w:lineRule="auto"/>
        <w:ind w:left="360"/>
        <w:rPr>
          <w:rFonts w:ascii="Times New Roman" w:hAnsi="Times New Roman"/>
        </w:rPr>
      </w:pPr>
    </w:p>
    <w:p w14:paraId="5362199F" w14:textId="13979831" w:rsidR="00474BDA" w:rsidRDefault="005F73EF" w:rsidP="00C11307">
      <w:pPr>
        <w:spacing w:after="0" w:line="240" w:lineRule="auto"/>
        <w:ind w:left="360"/>
        <w:rPr>
          <w:rFonts w:ascii="Times New Roman" w:hAnsi="Times New Roman"/>
        </w:rPr>
      </w:pPr>
      <w:r w:rsidRPr="00CF01D9">
        <w:rPr>
          <w:rFonts w:ascii="Times New Roman" w:hAnsi="Times New Roman"/>
        </w:rPr>
        <w:t xml:space="preserve">Je, soussigné(e), </w:t>
      </w:r>
      <w:r w:rsidR="00C11307">
        <w:rPr>
          <w:rFonts w:ascii="Times New Roman" w:hAnsi="Times New Roman"/>
        </w:rPr>
        <w:t>certifie sur l’honneur que les licences anti-virus qui m’ont été délivrées par l</w:t>
      </w:r>
      <w:r w:rsidR="005405FA">
        <w:rPr>
          <w:rFonts w:ascii="Times New Roman" w:hAnsi="Times New Roman"/>
        </w:rPr>
        <w:t>e SID Atlantique</w:t>
      </w:r>
      <w:r w:rsidR="00C11307">
        <w:rPr>
          <w:rFonts w:ascii="Times New Roman" w:hAnsi="Times New Roman"/>
        </w:rPr>
        <w:t xml:space="preserve"> seront utilisées uniquement sur le ou les ordinateurs listés ci-dessous :</w:t>
      </w:r>
    </w:p>
    <w:p w14:paraId="757DD16F" w14:textId="77777777" w:rsidR="00C11307" w:rsidRPr="00FD5AA4" w:rsidRDefault="00C11307" w:rsidP="00C11307">
      <w:pPr>
        <w:pStyle w:val="NormalWeb"/>
        <w:numPr>
          <w:ilvl w:val="0"/>
          <w:numId w:val="40"/>
        </w:numPr>
        <w:rPr>
          <w:i/>
        </w:rPr>
      </w:pPr>
      <w:r w:rsidRPr="00FD5AA4">
        <w:rPr>
          <w:i/>
        </w:rPr>
        <w:t>Constructeur/Modèle/Type/Nom de l’OS/Version de l’OS/Marque Anti-Virus/Version anti</w:t>
      </w:r>
      <w:r>
        <w:rPr>
          <w:i/>
        </w:rPr>
        <w:t>-Virus/Fonction de l’ordinateur ;</w:t>
      </w:r>
    </w:p>
    <w:p w14:paraId="76D88602" w14:textId="77777777" w:rsidR="00C11307" w:rsidRDefault="00C11307" w:rsidP="00C11307">
      <w:pPr>
        <w:pStyle w:val="NormalWeb"/>
        <w:numPr>
          <w:ilvl w:val="0"/>
          <w:numId w:val="40"/>
        </w:numPr>
        <w:rPr>
          <w:i/>
        </w:rPr>
      </w:pPr>
      <w:r w:rsidRPr="00FD5AA4">
        <w:rPr>
          <w:i/>
        </w:rPr>
        <w:t>Constructeur/Modèle/Type/Nom de l’OS/Version de l’OS/Marque Anti-Virus/Version anti</w:t>
      </w:r>
      <w:r>
        <w:rPr>
          <w:i/>
        </w:rPr>
        <w:t>-Virus/Fonction de l’ordinateur ;</w:t>
      </w:r>
    </w:p>
    <w:p w14:paraId="6B99F023" w14:textId="117670F4" w:rsidR="00C11307" w:rsidRDefault="00C11307" w:rsidP="00C11307">
      <w:pPr>
        <w:spacing w:after="0" w:line="240" w:lineRule="auto"/>
        <w:ind w:left="360"/>
        <w:rPr>
          <w:rFonts w:ascii="Times New Roman" w:hAnsi="Times New Roman"/>
        </w:rPr>
      </w:pPr>
      <w:r w:rsidRPr="00C11307">
        <w:rPr>
          <w:rFonts w:ascii="Times New Roman" w:hAnsi="Times New Roman"/>
        </w:rPr>
        <w:t>pour les contrats passés</w:t>
      </w:r>
      <w:r>
        <w:rPr>
          <w:rFonts w:ascii="Times New Roman" w:hAnsi="Times New Roman"/>
        </w:rPr>
        <w:t xml:space="preserve"> par </w:t>
      </w:r>
      <w:r w:rsidR="005405FA">
        <w:rPr>
          <w:rFonts w:ascii="Times New Roman" w:hAnsi="Times New Roman"/>
        </w:rPr>
        <w:t>le SID Atlantique</w:t>
      </w:r>
      <w:r>
        <w:rPr>
          <w:rFonts w:ascii="Times New Roman" w:hAnsi="Times New Roman"/>
        </w:rPr>
        <w:t>.</w:t>
      </w:r>
    </w:p>
    <w:p w14:paraId="0B9E60D6" w14:textId="77777777" w:rsidR="00C11307" w:rsidRDefault="00C11307" w:rsidP="00C11307">
      <w:pPr>
        <w:spacing w:after="0" w:line="240" w:lineRule="auto"/>
        <w:ind w:left="360"/>
        <w:rPr>
          <w:rFonts w:ascii="Times New Roman" w:hAnsi="Times New Roman"/>
        </w:rPr>
      </w:pPr>
    </w:p>
    <w:p w14:paraId="55F5976E" w14:textId="77777777" w:rsidR="00C11307" w:rsidRDefault="00C11307" w:rsidP="00C11307">
      <w:pPr>
        <w:spacing w:after="0" w:line="24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Je suis parfaitement conscient(e) que cette déclaration pourra être produite en justice et que toute fausse affirmation de ma part pourrait m’exposer à des sanctions.</w:t>
      </w:r>
    </w:p>
    <w:p w14:paraId="49BF3ED0" w14:textId="77777777" w:rsidR="00C11307" w:rsidRDefault="00C11307" w:rsidP="00C11307">
      <w:pPr>
        <w:spacing w:after="0" w:line="240" w:lineRule="auto"/>
        <w:ind w:left="360"/>
        <w:rPr>
          <w:rFonts w:ascii="Times New Roman" w:hAnsi="Times New Roman"/>
        </w:rPr>
      </w:pPr>
    </w:p>
    <w:p w14:paraId="48D981F6" w14:textId="77777777" w:rsidR="00C11307" w:rsidRPr="00C11307" w:rsidRDefault="00C11307" w:rsidP="00C11307">
      <w:pPr>
        <w:spacing w:after="0" w:line="24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Fait pour servir et valoir ce que de droit.</w:t>
      </w:r>
    </w:p>
    <w:p w14:paraId="5B5B9062" w14:textId="77777777" w:rsidR="00C11307" w:rsidRPr="00CF01D9" w:rsidRDefault="00C11307" w:rsidP="00C11307">
      <w:pPr>
        <w:spacing w:after="0" w:line="240" w:lineRule="auto"/>
        <w:ind w:left="360"/>
        <w:rPr>
          <w:rFonts w:ascii="Times New Roman" w:hAnsi="Times New Roman"/>
        </w:rPr>
      </w:pPr>
    </w:p>
    <w:p w14:paraId="62BEED85" w14:textId="77777777" w:rsidR="00CF01D9" w:rsidRDefault="00CF01D9" w:rsidP="00474BDA">
      <w:pPr>
        <w:spacing w:after="0" w:line="240" w:lineRule="auto"/>
        <w:jc w:val="both"/>
        <w:rPr>
          <w:rFonts w:ascii="Times New Roman" w:hAnsi="Times New Roman"/>
        </w:rPr>
      </w:pPr>
    </w:p>
    <w:p w14:paraId="51AAF310" w14:textId="77777777" w:rsidR="008B4D08" w:rsidRDefault="008B4D08" w:rsidP="00474BDA">
      <w:pPr>
        <w:spacing w:after="0" w:line="240" w:lineRule="auto"/>
        <w:jc w:val="both"/>
        <w:rPr>
          <w:rFonts w:ascii="Times New Roman" w:hAnsi="Times New Roman"/>
        </w:rPr>
      </w:pPr>
    </w:p>
    <w:p w14:paraId="263B8E4C" w14:textId="77777777" w:rsidR="008B4D08" w:rsidRDefault="008B4D08" w:rsidP="00474BDA">
      <w:pPr>
        <w:spacing w:after="0" w:line="240" w:lineRule="auto"/>
        <w:jc w:val="both"/>
        <w:rPr>
          <w:rFonts w:ascii="Times New Roman" w:hAnsi="Times New Roman"/>
        </w:rPr>
      </w:pPr>
    </w:p>
    <w:p w14:paraId="55CEB926" w14:textId="77777777" w:rsidR="008B4D08" w:rsidRDefault="008B4D08" w:rsidP="00474BDA">
      <w:pPr>
        <w:spacing w:after="0" w:line="240" w:lineRule="auto"/>
        <w:jc w:val="both"/>
        <w:rPr>
          <w:rFonts w:ascii="Times New Roman" w:hAnsi="Times New Roman"/>
        </w:rPr>
      </w:pPr>
      <w:bookmarkStart w:id="0" w:name="_GoBack"/>
      <w:bookmarkEnd w:id="0"/>
    </w:p>
    <w:p w14:paraId="76A1C1D7" w14:textId="77777777" w:rsidR="008B4D08" w:rsidRDefault="008B4D08" w:rsidP="00474BDA">
      <w:pPr>
        <w:spacing w:after="0" w:line="240" w:lineRule="auto"/>
        <w:jc w:val="both"/>
        <w:rPr>
          <w:rFonts w:ascii="Times New Roman" w:hAnsi="Times New Roman"/>
        </w:rPr>
      </w:pPr>
    </w:p>
    <w:p w14:paraId="3696498C" w14:textId="77777777" w:rsidR="008B4D08" w:rsidRDefault="008B4D08" w:rsidP="00474BDA">
      <w:pPr>
        <w:spacing w:after="0" w:line="240" w:lineRule="auto"/>
        <w:jc w:val="both"/>
        <w:rPr>
          <w:rFonts w:ascii="Times New Roman" w:hAnsi="Times New Roman"/>
        </w:rPr>
      </w:pPr>
    </w:p>
    <w:p w14:paraId="3E903DD3" w14:textId="77777777" w:rsidR="008B4D08" w:rsidRDefault="008B4D08" w:rsidP="00474BDA">
      <w:pPr>
        <w:spacing w:after="0" w:line="240" w:lineRule="auto"/>
        <w:jc w:val="both"/>
        <w:rPr>
          <w:rFonts w:ascii="Times New Roman" w:hAnsi="Times New Roman"/>
        </w:rPr>
      </w:pPr>
    </w:p>
    <w:p w14:paraId="3EA0A9CF" w14:textId="77777777" w:rsidR="008B4D08" w:rsidRDefault="008B4D08" w:rsidP="00474BDA">
      <w:pPr>
        <w:spacing w:after="0" w:line="240" w:lineRule="auto"/>
        <w:jc w:val="both"/>
        <w:rPr>
          <w:rFonts w:ascii="Times New Roman" w:hAnsi="Times New Roman"/>
        </w:rPr>
      </w:pPr>
    </w:p>
    <w:p w14:paraId="349F4217" w14:textId="4793B089" w:rsidR="008B4D08" w:rsidRDefault="008B4D08" w:rsidP="008B4D08">
      <w:pPr>
        <w:pStyle w:val="Paragraphedeliste"/>
        <w:spacing w:after="0" w:line="240" w:lineRule="auto"/>
        <w:ind w:left="5672"/>
        <w:rPr>
          <w:rFonts w:ascii="Times New Roman" w:hAnsi="Times New Roman"/>
        </w:rPr>
      </w:pPr>
      <w:r w:rsidRPr="00CF01D9">
        <w:rPr>
          <w:rFonts w:ascii="Times New Roman" w:hAnsi="Times New Roman"/>
        </w:rPr>
        <w:t>A</w:t>
      </w:r>
      <w:r w:rsidR="005405FA">
        <w:rPr>
          <w:rFonts w:ascii="Times New Roman" w:hAnsi="Times New Roman"/>
        </w:rPr>
        <w:t xml:space="preserve"> ………………,</w:t>
      </w:r>
      <w:r w:rsidRPr="00CF01D9">
        <w:rPr>
          <w:rFonts w:ascii="Times New Roman" w:hAnsi="Times New Roman"/>
        </w:rPr>
        <w:t xml:space="preserve"> le </w:t>
      </w:r>
      <w:r w:rsidR="005405FA">
        <w:rPr>
          <w:rFonts w:ascii="Times New Roman" w:hAnsi="Times New Roman"/>
        </w:rPr>
        <w:t>………………..</w:t>
      </w:r>
    </w:p>
    <w:p w14:paraId="5CB748AA" w14:textId="77777777" w:rsidR="008B4D08" w:rsidRDefault="008B4D08" w:rsidP="008B4D08">
      <w:pPr>
        <w:pStyle w:val="Paragraphedeliste"/>
        <w:spacing w:after="0" w:line="240" w:lineRule="auto"/>
        <w:ind w:left="5672"/>
        <w:rPr>
          <w:rFonts w:ascii="Times New Roman" w:hAnsi="Times New Roman"/>
        </w:rPr>
      </w:pPr>
    </w:p>
    <w:p w14:paraId="7E6B9991" w14:textId="77777777" w:rsidR="008B4D08" w:rsidRPr="00CF01D9" w:rsidRDefault="008B4D08" w:rsidP="008B4D08">
      <w:pPr>
        <w:pStyle w:val="Paragraphedeliste"/>
        <w:spacing w:after="0" w:line="240" w:lineRule="auto"/>
        <w:ind w:left="5672"/>
        <w:rPr>
          <w:rFonts w:ascii="Times New Roman" w:hAnsi="Times New Roman"/>
        </w:rPr>
      </w:pPr>
      <w:r w:rsidRPr="00CF01D9">
        <w:rPr>
          <w:rFonts w:ascii="Times New Roman" w:hAnsi="Times New Roman"/>
        </w:rPr>
        <w:t>Signature de l’intéressé(e)</w:t>
      </w:r>
    </w:p>
    <w:sectPr w:rsidR="008B4D08" w:rsidRPr="00CF01D9" w:rsidSect="00FB5179">
      <w:pgSz w:w="11906" w:h="16838" w:code="9"/>
      <w:pgMar w:top="568" w:right="1134" w:bottom="1134" w:left="1134" w:header="425" w:footer="60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EE820" w14:textId="77777777" w:rsidR="006F529C" w:rsidRDefault="006F529C">
      <w:r>
        <w:separator/>
      </w:r>
    </w:p>
    <w:p w14:paraId="267C061E" w14:textId="77777777" w:rsidR="006F529C" w:rsidRDefault="006F529C"/>
    <w:p w14:paraId="7F03755A" w14:textId="77777777" w:rsidR="006F529C" w:rsidRDefault="006F529C" w:rsidP="00594490"/>
  </w:endnote>
  <w:endnote w:type="continuationSeparator" w:id="0">
    <w:p w14:paraId="42B9F056" w14:textId="77777777" w:rsidR="006F529C" w:rsidRDefault="006F529C">
      <w:r>
        <w:continuationSeparator/>
      </w:r>
    </w:p>
    <w:p w14:paraId="7245E9C8" w14:textId="77777777" w:rsidR="006F529C" w:rsidRDefault="006F529C"/>
    <w:p w14:paraId="7F2695FD" w14:textId="77777777" w:rsidR="006F529C" w:rsidRDefault="006F529C" w:rsidP="005944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EF3A87" w14:textId="77777777" w:rsidR="006F529C" w:rsidRDefault="006F529C">
      <w:r>
        <w:separator/>
      </w:r>
    </w:p>
    <w:p w14:paraId="74A5016A" w14:textId="77777777" w:rsidR="006F529C" w:rsidRDefault="006F529C"/>
    <w:p w14:paraId="79343E6F" w14:textId="77777777" w:rsidR="006F529C" w:rsidRDefault="006F529C" w:rsidP="00594490"/>
  </w:footnote>
  <w:footnote w:type="continuationSeparator" w:id="0">
    <w:p w14:paraId="644C2886" w14:textId="77777777" w:rsidR="006F529C" w:rsidRDefault="006F529C">
      <w:r>
        <w:continuationSeparator/>
      </w:r>
    </w:p>
    <w:p w14:paraId="58BB94CA" w14:textId="77777777" w:rsidR="006F529C" w:rsidRDefault="006F529C"/>
    <w:p w14:paraId="2F47E9BE" w14:textId="77777777" w:rsidR="006F529C" w:rsidRDefault="006F529C" w:rsidP="0059449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epuces1"/>
      <w:lvlText w:val="►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color w:val="800080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5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6" w15:restartNumberingAfterBreak="0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 w15:restartNumberingAfterBreak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8" w15:restartNumberingAfterBreak="0">
    <w:nsid w:val="0000000B"/>
    <w:multiLevelType w:val="multilevel"/>
    <w:tmpl w:val="0000000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9" w15:restartNumberingAfterBreak="0">
    <w:nsid w:val="0000000C"/>
    <w:multiLevelType w:val="multilevel"/>
    <w:tmpl w:val="00000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0" w15:restartNumberingAfterBreak="0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1" w15:restartNumberingAfterBreak="0">
    <w:nsid w:val="0000000E"/>
    <w:multiLevelType w:val="multilevel"/>
    <w:tmpl w:val="00000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2" w15:restartNumberingAfterBreak="0">
    <w:nsid w:val="0000000F"/>
    <w:multiLevelType w:val="multilevel"/>
    <w:tmpl w:val="0000000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3" w15:restartNumberingAfterBreak="0">
    <w:nsid w:val="00000010"/>
    <w:multiLevelType w:val="multilevel"/>
    <w:tmpl w:val="00000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4" w15:restartNumberingAfterBreak="0">
    <w:nsid w:val="00000012"/>
    <w:multiLevelType w:val="multilevel"/>
    <w:tmpl w:val="0000001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/>
      </w:rPr>
    </w:lvl>
  </w:abstractNum>
  <w:abstractNum w:abstractNumId="15" w15:restartNumberingAfterBreak="0">
    <w:nsid w:val="00000013"/>
    <w:multiLevelType w:val="multilevel"/>
    <w:tmpl w:val="0000001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/>
      </w:rPr>
    </w:lvl>
  </w:abstractNum>
  <w:abstractNum w:abstractNumId="16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00000015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8" w15:restartNumberingAfterBreak="0">
    <w:nsid w:val="00000016"/>
    <w:multiLevelType w:val="multilevel"/>
    <w:tmpl w:val="00000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9" w15:restartNumberingAfterBreak="0">
    <w:nsid w:val="00000017"/>
    <w:multiLevelType w:val="multilevel"/>
    <w:tmpl w:val="000000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0" w15:restartNumberingAfterBreak="0">
    <w:nsid w:val="00000018"/>
    <w:multiLevelType w:val="multilevel"/>
    <w:tmpl w:val="00000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1" w15:restartNumberingAfterBreak="0">
    <w:nsid w:val="00000019"/>
    <w:multiLevelType w:val="multilevel"/>
    <w:tmpl w:val="000000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2" w15:restartNumberingAfterBreak="0">
    <w:nsid w:val="0000001A"/>
    <w:multiLevelType w:val="multilevel"/>
    <w:tmpl w:val="00000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3" w15:restartNumberingAfterBreak="0">
    <w:nsid w:val="0000001B"/>
    <w:multiLevelType w:val="multilevel"/>
    <w:tmpl w:val="0000001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4" w15:restartNumberingAfterBreak="0">
    <w:nsid w:val="0000001C"/>
    <w:multiLevelType w:val="multilevel"/>
    <w:tmpl w:val="00000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5" w15:restartNumberingAfterBreak="0">
    <w:nsid w:val="0000001D"/>
    <w:multiLevelType w:val="multilevel"/>
    <w:tmpl w:val="0000001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6" w15:restartNumberingAfterBreak="0">
    <w:nsid w:val="0000001E"/>
    <w:multiLevelType w:val="multilevel"/>
    <w:tmpl w:val="00000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7" w15:restartNumberingAfterBreak="0">
    <w:nsid w:val="09292D47"/>
    <w:multiLevelType w:val="hybridMultilevel"/>
    <w:tmpl w:val="7876EC22"/>
    <w:lvl w:ilvl="0" w:tplc="07B616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ristina" w:eastAsia="Times New Roman" w:hAnsi="Pristin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B9F7B3B"/>
    <w:multiLevelType w:val="multilevel"/>
    <w:tmpl w:val="8234A1C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Titre3"/>
      <w:lvlText w:val="%1.%2.%3"/>
      <w:lvlJc w:val="left"/>
      <w:pPr>
        <w:ind w:left="1004" w:hanging="720"/>
      </w:pPr>
      <w:rPr>
        <w:rFonts w:cs="Times New Roman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9" w15:restartNumberingAfterBreak="0">
    <w:nsid w:val="0D731C2C"/>
    <w:multiLevelType w:val="hybridMultilevel"/>
    <w:tmpl w:val="DAD23FF4"/>
    <w:lvl w:ilvl="0" w:tplc="234C5D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41D6266"/>
    <w:multiLevelType w:val="hybridMultilevel"/>
    <w:tmpl w:val="4114049C"/>
    <w:lvl w:ilvl="0" w:tplc="07B616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ristina" w:eastAsia="Times New Roman" w:hAnsi="Pristin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718381D"/>
    <w:multiLevelType w:val="hybridMultilevel"/>
    <w:tmpl w:val="605039A0"/>
    <w:lvl w:ilvl="0" w:tplc="9F70236C">
      <w:numFmt w:val="bullet"/>
      <w:lvlText w:val=""/>
      <w:lvlJc w:val="left"/>
      <w:pPr>
        <w:ind w:left="720" w:hanging="360"/>
      </w:pPr>
      <w:rPr>
        <w:rFonts w:ascii="Wingdings" w:eastAsia="SimSun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9A60116"/>
    <w:multiLevelType w:val="hybridMultilevel"/>
    <w:tmpl w:val="2BA607C8"/>
    <w:lvl w:ilvl="0" w:tplc="062E91FE">
      <w:numFmt w:val="bullet"/>
      <w:lvlText w:val="-"/>
      <w:lvlJc w:val="left"/>
      <w:pPr>
        <w:ind w:left="720" w:hanging="360"/>
      </w:pPr>
      <w:rPr>
        <w:rFonts w:ascii="Arial" w:eastAsia="SimSun" w:hAnsi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F7F636A"/>
    <w:multiLevelType w:val="hybridMultilevel"/>
    <w:tmpl w:val="66B6B762"/>
    <w:lvl w:ilvl="0" w:tplc="1BAC00EA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8430FCB"/>
    <w:multiLevelType w:val="hybridMultilevel"/>
    <w:tmpl w:val="41F0ECFA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CFB653F"/>
    <w:multiLevelType w:val="hybridMultilevel"/>
    <w:tmpl w:val="C7E89B1A"/>
    <w:lvl w:ilvl="0" w:tplc="07B616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ristina" w:eastAsia="Times New Roman" w:hAnsi="Pristin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2717FF"/>
    <w:multiLevelType w:val="hybridMultilevel"/>
    <w:tmpl w:val="965E42E0"/>
    <w:lvl w:ilvl="0" w:tplc="07B616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ristina" w:eastAsia="Times New Roman" w:hAnsi="Pristin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BA5D49"/>
    <w:multiLevelType w:val="multilevel"/>
    <w:tmpl w:val="2C60E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31"/>
  </w:num>
  <w:num w:numId="29">
    <w:abstractNumId w:val="32"/>
  </w:num>
  <w:num w:numId="30">
    <w:abstractNumId w:val="37"/>
  </w:num>
  <w:num w:numId="31">
    <w:abstractNumId w:val="34"/>
  </w:num>
  <w:num w:numId="32">
    <w:abstractNumId w:val="35"/>
  </w:num>
  <w:num w:numId="33">
    <w:abstractNumId w:val="36"/>
  </w:num>
  <w:num w:numId="34">
    <w:abstractNumId w:val="27"/>
  </w:num>
  <w:num w:numId="35">
    <w:abstractNumId w:val="28"/>
  </w:num>
  <w:num w:numId="36">
    <w:abstractNumId w:val="30"/>
  </w:num>
  <w:num w:numId="37">
    <w:abstractNumId w:val="33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BE9"/>
    <w:rsid w:val="00003E6B"/>
    <w:rsid w:val="00005113"/>
    <w:rsid w:val="00010E33"/>
    <w:rsid w:val="000127D7"/>
    <w:rsid w:val="00020F92"/>
    <w:rsid w:val="00024CCE"/>
    <w:rsid w:val="000309E6"/>
    <w:rsid w:val="000325B5"/>
    <w:rsid w:val="00034CBA"/>
    <w:rsid w:val="00054377"/>
    <w:rsid w:val="000545CF"/>
    <w:rsid w:val="00060108"/>
    <w:rsid w:val="00062ABC"/>
    <w:rsid w:val="00070865"/>
    <w:rsid w:val="00072A61"/>
    <w:rsid w:val="000753B5"/>
    <w:rsid w:val="00077110"/>
    <w:rsid w:val="000821D2"/>
    <w:rsid w:val="00084C0A"/>
    <w:rsid w:val="00086561"/>
    <w:rsid w:val="00086A48"/>
    <w:rsid w:val="00087B52"/>
    <w:rsid w:val="00090E68"/>
    <w:rsid w:val="000A7390"/>
    <w:rsid w:val="000A7763"/>
    <w:rsid w:val="000B1A51"/>
    <w:rsid w:val="000B1A97"/>
    <w:rsid w:val="000B37C4"/>
    <w:rsid w:val="000C609E"/>
    <w:rsid w:val="000D65E2"/>
    <w:rsid w:val="000E0055"/>
    <w:rsid w:val="000E3BCE"/>
    <w:rsid w:val="000E4D03"/>
    <w:rsid w:val="000F693D"/>
    <w:rsid w:val="001008BA"/>
    <w:rsid w:val="001025D6"/>
    <w:rsid w:val="00102E5A"/>
    <w:rsid w:val="00110D06"/>
    <w:rsid w:val="00123074"/>
    <w:rsid w:val="0012349B"/>
    <w:rsid w:val="001243CA"/>
    <w:rsid w:val="00125350"/>
    <w:rsid w:val="0012653F"/>
    <w:rsid w:val="001444BF"/>
    <w:rsid w:val="001522DF"/>
    <w:rsid w:val="001535A7"/>
    <w:rsid w:val="00153CAC"/>
    <w:rsid w:val="001608F7"/>
    <w:rsid w:val="00164A19"/>
    <w:rsid w:val="00167494"/>
    <w:rsid w:val="00174792"/>
    <w:rsid w:val="00176317"/>
    <w:rsid w:val="00177E69"/>
    <w:rsid w:val="00183588"/>
    <w:rsid w:val="00184ED5"/>
    <w:rsid w:val="00196BA4"/>
    <w:rsid w:val="001A0FF0"/>
    <w:rsid w:val="001A20CF"/>
    <w:rsid w:val="001A6B72"/>
    <w:rsid w:val="001A6D21"/>
    <w:rsid w:val="001C23A5"/>
    <w:rsid w:val="001C7022"/>
    <w:rsid w:val="001D20BF"/>
    <w:rsid w:val="001E476C"/>
    <w:rsid w:val="001E7D5F"/>
    <w:rsid w:val="001F7F1C"/>
    <w:rsid w:val="00200810"/>
    <w:rsid w:val="00202FBB"/>
    <w:rsid w:val="00203B08"/>
    <w:rsid w:val="00204E21"/>
    <w:rsid w:val="00204FF6"/>
    <w:rsid w:val="00207390"/>
    <w:rsid w:val="002074E3"/>
    <w:rsid w:val="00215F08"/>
    <w:rsid w:val="00222A39"/>
    <w:rsid w:val="0022402A"/>
    <w:rsid w:val="00224C09"/>
    <w:rsid w:val="002251A0"/>
    <w:rsid w:val="00227033"/>
    <w:rsid w:val="00227FBC"/>
    <w:rsid w:val="002300E3"/>
    <w:rsid w:val="00235AAB"/>
    <w:rsid w:val="002411EB"/>
    <w:rsid w:val="00245AE6"/>
    <w:rsid w:val="00247C18"/>
    <w:rsid w:val="002513BE"/>
    <w:rsid w:val="0025667E"/>
    <w:rsid w:val="002627B0"/>
    <w:rsid w:val="0027350E"/>
    <w:rsid w:val="002754A0"/>
    <w:rsid w:val="00280D00"/>
    <w:rsid w:val="00282E2C"/>
    <w:rsid w:val="00284B2F"/>
    <w:rsid w:val="002932A6"/>
    <w:rsid w:val="00294460"/>
    <w:rsid w:val="00296B12"/>
    <w:rsid w:val="00296D90"/>
    <w:rsid w:val="00297A99"/>
    <w:rsid w:val="002A0D20"/>
    <w:rsid w:val="002A689A"/>
    <w:rsid w:val="002A79A7"/>
    <w:rsid w:val="002A7F34"/>
    <w:rsid w:val="002B23DA"/>
    <w:rsid w:val="002B2D91"/>
    <w:rsid w:val="002C4B74"/>
    <w:rsid w:val="002C5B4F"/>
    <w:rsid w:val="002D6F87"/>
    <w:rsid w:val="002D7EA3"/>
    <w:rsid w:val="002E6198"/>
    <w:rsid w:val="002E6700"/>
    <w:rsid w:val="002F164F"/>
    <w:rsid w:val="002F42E0"/>
    <w:rsid w:val="00300058"/>
    <w:rsid w:val="003008E8"/>
    <w:rsid w:val="00300B04"/>
    <w:rsid w:val="00301DE4"/>
    <w:rsid w:val="003038E4"/>
    <w:rsid w:val="00306A80"/>
    <w:rsid w:val="003104E1"/>
    <w:rsid w:val="00310BC6"/>
    <w:rsid w:val="00320680"/>
    <w:rsid w:val="0032550F"/>
    <w:rsid w:val="00327B17"/>
    <w:rsid w:val="003327EB"/>
    <w:rsid w:val="00353A8B"/>
    <w:rsid w:val="003554AF"/>
    <w:rsid w:val="0035642B"/>
    <w:rsid w:val="003624AA"/>
    <w:rsid w:val="00362711"/>
    <w:rsid w:val="00366149"/>
    <w:rsid w:val="003709F7"/>
    <w:rsid w:val="00374FCD"/>
    <w:rsid w:val="00386E38"/>
    <w:rsid w:val="00390298"/>
    <w:rsid w:val="00391E09"/>
    <w:rsid w:val="003B0409"/>
    <w:rsid w:val="003B3294"/>
    <w:rsid w:val="003B462E"/>
    <w:rsid w:val="003B5C22"/>
    <w:rsid w:val="003B7924"/>
    <w:rsid w:val="003C1169"/>
    <w:rsid w:val="003C1EAB"/>
    <w:rsid w:val="003C77B6"/>
    <w:rsid w:val="003D2A4E"/>
    <w:rsid w:val="003D3788"/>
    <w:rsid w:val="003E1BF3"/>
    <w:rsid w:val="003E4FB9"/>
    <w:rsid w:val="003E5147"/>
    <w:rsid w:val="003F4AAC"/>
    <w:rsid w:val="00400868"/>
    <w:rsid w:val="00405116"/>
    <w:rsid w:val="00406CCA"/>
    <w:rsid w:val="004126DB"/>
    <w:rsid w:val="004152FD"/>
    <w:rsid w:val="00415F85"/>
    <w:rsid w:val="00425B79"/>
    <w:rsid w:val="00426A3C"/>
    <w:rsid w:val="004407BB"/>
    <w:rsid w:val="004415C3"/>
    <w:rsid w:val="00441F7D"/>
    <w:rsid w:val="00443440"/>
    <w:rsid w:val="004469FA"/>
    <w:rsid w:val="00450051"/>
    <w:rsid w:val="00450BB7"/>
    <w:rsid w:val="0045321D"/>
    <w:rsid w:val="004532B2"/>
    <w:rsid w:val="0045475D"/>
    <w:rsid w:val="00461B3B"/>
    <w:rsid w:val="00462E5F"/>
    <w:rsid w:val="0046380A"/>
    <w:rsid w:val="00467531"/>
    <w:rsid w:val="004679A2"/>
    <w:rsid w:val="004707C0"/>
    <w:rsid w:val="00474BDA"/>
    <w:rsid w:val="00474F22"/>
    <w:rsid w:val="004820A8"/>
    <w:rsid w:val="00485171"/>
    <w:rsid w:val="00491D01"/>
    <w:rsid w:val="0049391B"/>
    <w:rsid w:val="00493B14"/>
    <w:rsid w:val="00495300"/>
    <w:rsid w:val="004A394F"/>
    <w:rsid w:val="004A79A4"/>
    <w:rsid w:val="004A7C3B"/>
    <w:rsid w:val="004B452F"/>
    <w:rsid w:val="004C06AC"/>
    <w:rsid w:val="004C52CF"/>
    <w:rsid w:val="004C6D45"/>
    <w:rsid w:val="004D06EF"/>
    <w:rsid w:val="004D08D5"/>
    <w:rsid w:val="004D3A4B"/>
    <w:rsid w:val="004D4905"/>
    <w:rsid w:val="004E509B"/>
    <w:rsid w:val="004E5304"/>
    <w:rsid w:val="004F0378"/>
    <w:rsid w:val="004F44B8"/>
    <w:rsid w:val="004F451C"/>
    <w:rsid w:val="004F4F1F"/>
    <w:rsid w:val="00500490"/>
    <w:rsid w:val="005004B3"/>
    <w:rsid w:val="00502D7F"/>
    <w:rsid w:val="00507941"/>
    <w:rsid w:val="0051005B"/>
    <w:rsid w:val="00510B63"/>
    <w:rsid w:val="005165E6"/>
    <w:rsid w:val="00516900"/>
    <w:rsid w:val="00520F53"/>
    <w:rsid w:val="00524817"/>
    <w:rsid w:val="00525106"/>
    <w:rsid w:val="005275AE"/>
    <w:rsid w:val="00530500"/>
    <w:rsid w:val="005334A2"/>
    <w:rsid w:val="005405FA"/>
    <w:rsid w:val="00544E22"/>
    <w:rsid w:val="00551611"/>
    <w:rsid w:val="005714B1"/>
    <w:rsid w:val="00572051"/>
    <w:rsid w:val="00572DFB"/>
    <w:rsid w:val="0058150A"/>
    <w:rsid w:val="00582E67"/>
    <w:rsid w:val="00586C56"/>
    <w:rsid w:val="00591ECC"/>
    <w:rsid w:val="00594490"/>
    <w:rsid w:val="005A77D9"/>
    <w:rsid w:val="005B144A"/>
    <w:rsid w:val="005C0FBF"/>
    <w:rsid w:val="005C1867"/>
    <w:rsid w:val="005C3C2A"/>
    <w:rsid w:val="005C60CC"/>
    <w:rsid w:val="005C6F92"/>
    <w:rsid w:val="005D451F"/>
    <w:rsid w:val="005E1726"/>
    <w:rsid w:val="005E3692"/>
    <w:rsid w:val="005E43CA"/>
    <w:rsid w:val="005E49D1"/>
    <w:rsid w:val="005E7ACE"/>
    <w:rsid w:val="005F2B72"/>
    <w:rsid w:val="005F5433"/>
    <w:rsid w:val="005F5F6B"/>
    <w:rsid w:val="005F73EF"/>
    <w:rsid w:val="0060113B"/>
    <w:rsid w:val="00606289"/>
    <w:rsid w:val="00606D60"/>
    <w:rsid w:val="00606F0D"/>
    <w:rsid w:val="00610332"/>
    <w:rsid w:val="006106E3"/>
    <w:rsid w:val="00615A86"/>
    <w:rsid w:val="006244E9"/>
    <w:rsid w:val="00627499"/>
    <w:rsid w:val="0063453F"/>
    <w:rsid w:val="006419F7"/>
    <w:rsid w:val="00646013"/>
    <w:rsid w:val="00646253"/>
    <w:rsid w:val="0064675D"/>
    <w:rsid w:val="00652524"/>
    <w:rsid w:val="00653B66"/>
    <w:rsid w:val="00655C46"/>
    <w:rsid w:val="006614A6"/>
    <w:rsid w:val="0066306F"/>
    <w:rsid w:val="00680BA0"/>
    <w:rsid w:val="00681C19"/>
    <w:rsid w:val="00691FC7"/>
    <w:rsid w:val="00697BD0"/>
    <w:rsid w:val="006A60A4"/>
    <w:rsid w:val="006A7349"/>
    <w:rsid w:val="006B1582"/>
    <w:rsid w:val="006B3AB9"/>
    <w:rsid w:val="006B5530"/>
    <w:rsid w:val="006D0CD3"/>
    <w:rsid w:val="006D346F"/>
    <w:rsid w:val="006D3DE0"/>
    <w:rsid w:val="006E5AE8"/>
    <w:rsid w:val="006F28B4"/>
    <w:rsid w:val="006F42EA"/>
    <w:rsid w:val="006F529C"/>
    <w:rsid w:val="006F70A8"/>
    <w:rsid w:val="00701C40"/>
    <w:rsid w:val="007030D0"/>
    <w:rsid w:val="00704374"/>
    <w:rsid w:val="00705BF1"/>
    <w:rsid w:val="0070711F"/>
    <w:rsid w:val="00710D5E"/>
    <w:rsid w:val="00713F3B"/>
    <w:rsid w:val="007163CF"/>
    <w:rsid w:val="00725F5A"/>
    <w:rsid w:val="00726AEA"/>
    <w:rsid w:val="00727C09"/>
    <w:rsid w:val="00731B4B"/>
    <w:rsid w:val="007356E8"/>
    <w:rsid w:val="0074083B"/>
    <w:rsid w:val="007533FC"/>
    <w:rsid w:val="007549C1"/>
    <w:rsid w:val="007622DE"/>
    <w:rsid w:val="007701F9"/>
    <w:rsid w:val="007705B5"/>
    <w:rsid w:val="007727D2"/>
    <w:rsid w:val="00772846"/>
    <w:rsid w:val="00776FB6"/>
    <w:rsid w:val="00783A93"/>
    <w:rsid w:val="007842BC"/>
    <w:rsid w:val="00786695"/>
    <w:rsid w:val="007877AC"/>
    <w:rsid w:val="00792730"/>
    <w:rsid w:val="00796953"/>
    <w:rsid w:val="00797CDD"/>
    <w:rsid w:val="007C0253"/>
    <w:rsid w:val="007C5FE3"/>
    <w:rsid w:val="007E304E"/>
    <w:rsid w:val="007F2EB1"/>
    <w:rsid w:val="007F387C"/>
    <w:rsid w:val="007F3BFE"/>
    <w:rsid w:val="007F49A7"/>
    <w:rsid w:val="00802763"/>
    <w:rsid w:val="008033B1"/>
    <w:rsid w:val="00806FA5"/>
    <w:rsid w:val="008073BD"/>
    <w:rsid w:val="00807D16"/>
    <w:rsid w:val="00814BE9"/>
    <w:rsid w:val="00815D30"/>
    <w:rsid w:val="00821C11"/>
    <w:rsid w:val="00823DFD"/>
    <w:rsid w:val="00841D3C"/>
    <w:rsid w:val="0084242A"/>
    <w:rsid w:val="00847E82"/>
    <w:rsid w:val="00850247"/>
    <w:rsid w:val="00854E5F"/>
    <w:rsid w:val="008560B4"/>
    <w:rsid w:val="00862025"/>
    <w:rsid w:val="008620DD"/>
    <w:rsid w:val="0086743E"/>
    <w:rsid w:val="00875BB6"/>
    <w:rsid w:val="00876F44"/>
    <w:rsid w:val="00877758"/>
    <w:rsid w:val="00880715"/>
    <w:rsid w:val="00883885"/>
    <w:rsid w:val="008859B8"/>
    <w:rsid w:val="00886DDF"/>
    <w:rsid w:val="00887B00"/>
    <w:rsid w:val="008904E1"/>
    <w:rsid w:val="008A5F35"/>
    <w:rsid w:val="008A7123"/>
    <w:rsid w:val="008B12F9"/>
    <w:rsid w:val="008B1B85"/>
    <w:rsid w:val="008B4D08"/>
    <w:rsid w:val="008B6B3D"/>
    <w:rsid w:val="008C27AB"/>
    <w:rsid w:val="008C2830"/>
    <w:rsid w:val="008C5136"/>
    <w:rsid w:val="008C5363"/>
    <w:rsid w:val="008D3188"/>
    <w:rsid w:val="008D6112"/>
    <w:rsid w:val="008D6402"/>
    <w:rsid w:val="008D791C"/>
    <w:rsid w:val="008E09E6"/>
    <w:rsid w:val="008F5E26"/>
    <w:rsid w:val="008F6DC6"/>
    <w:rsid w:val="00900D26"/>
    <w:rsid w:val="00925DCB"/>
    <w:rsid w:val="009317DF"/>
    <w:rsid w:val="0093480C"/>
    <w:rsid w:val="00934D45"/>
    <w:rsid w:val="00936E1F"/>
    <w:rsid w:val="00945E45"/>
    <w:rsid w:val="00955781"/>
    <w:rsid w:val="00962004"/>
    <w:rsid w:val="0096710B"/>
    <w:rsid w:val="00967980"/>
    <w:rsid w:val="00975EE5"/>
    <w:rsid w:val="009858E9"/>
    <w:rsid w:val="0098644C"/>
    <w:rsid w:val="00986CCD"/>
    <w:rsid w:val="0098712F"/>
    <w:rsid w:val="0099488B"/>
    <w:rsid w:val="009A0A51"/>
    <w:rsid w:val="009A15FD"/>
    <w:rsid w:val="009A46FA"/>
    <w:rsid w:val="009B52E5"/>
    <w:rsid w:val="009C2C57"/>
    <w:rsid w:val="009C65AE"/>
    <w:rsid w:val="009D1CC5"/>
    <w:rsid w:val="009D7E8B"/>
    <w:rsid w:val="009F4462"/>
    <w:rsid w:val="009F6A1E"/>
    <w:rsid w:val="00A00F1C"/>
    <w:rsid w:val="00A07B71"/>
    <w:rsid w:val="00A12690"/>
    <w:rsid w:val="00A16F2D"/>
    <w:rsid w:val="00A21514"/>
    <w:rsid w:val="00A24FC4"/>
    <w:rsid w:val="00A25907"/>
    <w:rsid w:val="00A34235"/>
    <w:rsid w:val="00A362E1"/>
    <w:rsid w:val="00A41AAE"/>
    <w:rsid w:val="00A42E07"/>
    <w:rsid w:val="00A46B3B"/>
    <w:rsid w:val="00A51013"/>
    <w:rsid w:val="00A52E31"/>
    <w:rsid w:val="00A56C59"/>
    <w:rsid w:val="00A56DEF"/>
    <w:rsid w:val="00A71AF0"/>
    <w:rsid w:val="00A80FDF"/>
    <w:rsid w:val="00A8774D"/>
    <w:rsid w:val="00A927C2"/>
    <w:rsid w:val="00A93A6E"/>
    <w:rsid w:val="00A93D19"/>
    <w:rsid w:val="00A944C4"/>
    <w:rsid w:val="00A94543"/>
    <w:rsid w:val="00AA1486"/>
    <w:rsid w:val="00AA49F1"/>
    <w:rsid w:val="00AA6DCA"/>
    <w:rsid w:val="00AB1DBA"/>
    <w:rsid w:val="00AC5B7D"/>
    <w:rsid w:val="00AC5DD6"/>
    <w:rsid w:val="00AD66FC"/>
    <w:rsid w:val="00AE44D7"/>
    <w:rsid w:val="00AE773B"/>
    <w:rsid w:val="00AF1DED"/>
    <w:rsid w:val="00AF2905"/>
    <w:rsid w:val="00AF410C"/>
    <w:rsid w:val="00B02DA0"/>
    <w:rsid w:val="00B12E2E"/>
    <w:rsid w:val="00B15A98"/>
    <w:rsid w:val="00B2681C"/>
    <w:rsid w:val="00B27C5B"/>
    <w:rsid w:val="00B41EAE"/>
    <w:rsid w:val="00B461F9"/>
    <w:rsid w:val="00B55852"/>
    <w:rsid w:val="00B55948"/>
    <w:rsid w:val="00B57910"/>
    <w:rsid w:val="00B61108"/>
    <w:rsid w:val="00B645CE"/>
    <w:rsid w:val="00B73226"/>
    <w:rsid w:val="00B7528B"/>
    <w:rsid w:val="00B76694"/>
    <w:rsid w:val="00B91BE2"/>
    <w:rsid w:val="00B924E2"/>
    <w:rsid w:val="00B9349E"/>
    <w:rsid w:val="00B95EAC"/>
    <w:rsid w:val="00B97642"/>
    <w:rsid w:val="00BA51A8"/>
    <w:rsid w:val="00BA51D4"/>
    <w:rsid w:val="00BC11B4"/>
    <w:rsid w:val="00BC7A31"/>
    <w:rsid w:val="00BF27C6"/>
    <w:rsid w:val="00BF35F1"/>
    <w:rsid w:val="00C04B53"/>
    <w:rsid w:val="00C11307"/>
    <w:rsid w:val="00C13A47"/>
    <w:rsid w:val="00C144BC"/>
    <w:rsid w:val="00C170FF"/>
    <w:rsid w:val="00C2487D"/>
    <w:rsid w:val="00C27DC9"/>
    <w:rsid w:val="00C31498"/>
    <w:rsid w:val="00C31B7E"/>
    <w:rsid w:val="00C3484A"/>
    <w:rsid w:val="00C54114"/>
    <w:rsid w:val="00C55960"/>
    <w:rsid w:val="00C56390"/>
    <w:rsid w:val="00C5793A"/>
    <w:rsid w:val="00C60854"/>
    <w:rsid w:val="00C6223A"/>
    <w:rsid w:val="00C65F41"/>
    <w:rsid w:val="00C73B13"/>
    <w:rsid w:val="00C75AC7"/>
    <w:rsid w:val="00C82229"/>
    <w:rsid w:val="00C90B61"/>
    <w:rsid w:val="00C9594F"/>
    <w:rsid w:val="00C976ED"/>
    <w:rsid w:val="00CA2734"/>
    <w:rsid w:val="00CA4FAF"/>
    <w:rsid w:val="00CB4CBE"/>
    <w:rsid w:val="00CB573F"/>
    <w:rsid w:val="00CB6EA1"/>
    <w:rsid w:val="00CC0831"/>
    <w:rsid w:val="00CC083A"/>
    <w:rsid w:val="00CC21E7"/>
    <w:rsid w:val="00CD4176"/>
    <w:rsid w:val="00CF01D9"/>
    <w:rsid w:val="00CF01ED"/>
    <w:rsid w:val="00CF1358"/>
    <w:rsid w:val="00CF3E86"/>
    <w:rsid w:val="00CF554C"/>
    <w:rsid w:val="00D05A56"/>
    <w:rsid w:val="00D06F92"/>
    <w:rsid w:val="00D11E00"/>
    <w:rsid w:val="00D204CB"/>
    <w:rsid w:val="00D230C2"/>
    <w:rsid w:val="00D33C14"/>
    <w:rsid w:val="00D34BFE"/>
    <w:rsid w:val="00D34F01"/>
    <w:rsid w:val="00D36996"/>
    <w:rsid w:val="00D37AB0"/>
    <w:rsid w:val="00D40F1F"/>
    <w:rsid w:val="00D43F61"/>
    <w:rsid w:val="00D474A5"/>
    <w:rsid w:val="00D55986"/>
    <w:rsid w:val="00D563AB"/>
    <w:rsid w:val="00D6177F"/>
    <w:rsid w:val="00D64D9D"/>
    <w:rsid w:val="00D6683F"/>
    <w:rsid w:val="00D678F4"/>
    <w:rsid w:val="00D73DD9"/>
    <w:rsid w:val="00D75B2A"/>
    <w:rsid w:val="00D823EE"/>
    <w:rsid w:val="00D824B7"/>
    <w:rsid w:val="00D90924"/>
    <w:rsid w:val="00D92B8B"/>
    <w:rsid w:val="00DC19F0"/>
    <w:rsid w:val="00DC5207"/>
    <w:rsid w:val="00DD7F25"/>
    <w:rsid w:val="00DE03A1"/>
    <w:rsid w:val="00DE23B5"/>
    <w:rsid w:val="00DE421A"/>
    <w:rsid w:val="00DF1F30"/>
    <w:rsid w:val="00DF3F00"/>
    <w:rsid w:val="00DF6D03"/>
    <w:rsid w:val="00E03189"/>
    <w:rsid w:val="00E05811"/>
    <w:rsid w:val="00E0613F"/>
    <w:rsid w:val="00E17B2C"/>
    <w:rsid w:val="00E214BF"/>
    <w:rsid w:val="00E215B7"/>
    <w:rsid w:val="00E24D48"/>
    <w:rsid w:val="00E25348"/>
    <w:rsid w:val="00E30393"/>
    <w:rsid w:val="00E35341"/>
    <w:rsid w:val="00E42D0C"/>
    <w:rsid w:val="00E44BD9"/>
    <w:rsid w:val="00E465D4"/>
    <w:rsid w:val="00E4662E"/>
    <w:rsid w:val="00E55D0A"/>
    <w:rsid w:val="00E60C3B"/>
    <w:rsid w:val="00E61D1A"/>
    <w:rsid w:val="00E64FDB"/>
    <w:rsid w:val="00E65784"/>
    <w:rsid w:val="00E662F5"/>
    <w:rsid w:val="00E66D56"/>
    <w:rsid w:val="00E747B3"/>
    <w:rsid w:val="00E81A3F"/>
    <w:rsid w:val="00E82920"/>
    <w:rsid w:val="00E82E9C"/>
    <w:rsid w:val="00E83039"/>
    <w:rsid w:val="00E91C94"/>
    <w:rsid w:val="00E92B64"/>
    <w:rsid w:val="00EA203D"/>
    <w:rsid w:val="00EA6766"/>
    <w:rsid w:val="00EA75D1"/>
    <w:rsid w:val="00EC56FC"/>
    <w:rsid w:val="00ED0ED1"/>
    <w:rsid w:val="00ED444E"/>
    <w:rsid w:val="00EE02B5"/>
    <w:rsid w:val="00EE27B4"/>
    <w:rsid w:val="00EE6717"/>
    <w:rsid w:val="00F02537"/>
    <w:rsid w:val="00F02AE6"/>
    <w:rsid w:val="00F04ABF"/>
    <w:rsid w:val="00F0530C"/>
    <w:rsid w:val="00F1610F"/>
    <w:rsid w:val="00F2328B"/>
    <w:rsid w:val="00F23AC7"/>
    <w:rsid w:val="00F246DB"/>
    <w:rsid w:val="00F30CBE"/>
    <w:rsid w:val="00F353F1"/>
    <w:rsid w:val="00F37010"/>
    <w:rsid w:val="00F4108C"/>
    <w:rsid w:val="00F43B0C"/>
    <w:rsid w:val="00F43E1E"/>
    <w:rsid w:val="00F44F10"/>
    <w:rsid w:val="00F450AD"/>
    <w:rsid w:val="00F514AC"/>
    <w:rsid w:val="00F61EE1"/>
    <w:rsid w:val="00F73FDE"/>
    <w:rsid w:val="00F80751"/>
    <w:rsid w:val="00F83BA6"/>
    <w:rsid w:val="00F956DC"/>
    <w:rsid w:val="00FA251F"/>
    <w:rsid w:val="00FA35BC"/>
    <w:rsid w:val="00FB2748"/>
    <w:rsid w:val="00FB5179"/>
    <w:rsid w:val="00FB5BD8"/>
    <w:rsid w:val="00FC2CA1"/>
    <w:rsid w:val="00FC5785"/>
    <w:rsid w:val="00FC76EB"/>
    <w:rsid w:val="00FD132E"/>
    <w:rsid w:val="00FD42AF"/>
    <w:rsid w:val="00FD51FC"/>
    <w:rsid w:val="00FD7317"/>
    <w:rsid w:val="00FD76B6"/>
    <w:rsid w:val="00FE40BC"/>
    <w:rsid w:val="00FF35DD"/>
    <w:rsid w:val="00FF5330"/>
    <w:rsid w:val="00FF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1F7F977"/>
  <w15:docId w15:val="{FCEA5A67-014D-4B80-BE90-B1C4FC120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AAC"/>
    <w:pPr>
      <w:spacing w:after="200" w:line="276" w:lineRule="auto"/>
    </w:pPr>
    <w:rPr>
      <w:sz w:val="22"/>
      <w:szCs w:val="22"/>
    </w:rPr>
  </w:style>
  <w:style w:type="paragraph" w:styleId="Titre1">
    <w:name w:val="heading 1"/>
    <w:aliases w:val="TITRE 1 - BP"/>
    <w:basedOn w:val="Normal"/>
    <w:next w:val="Normal"/>
    <w:link w:val="Titre1Car"/>
    <w:uiPriority w:val="99"/>
    <w:qFormat/>
    <w:rsid w:val="00594490"/>
    <w:pPr>
      <w:numPr>
        <w:numId w:val="35"/>
      </w:numPr>
      <w:spacing w:before="480" w:after="0"/>
      <w:contextualSpacing/>
      <w:outlineLvl w:val="0"/>
    </w:pPr>
    <w:rPr>
      <w:rFonts w:ascii="Times New Roman" w:hAnsi="Times New Roman"/>
      <w:b/>
      <w:bCs/>
      <w:cap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rsid w:val="00594490"/>
    <w:pPr>
      <w:numPr>
        <w:ilvl w:val="1"/>
        <w:numId w:val="35"/>
      </w:numPr>
      <w:spacing w:before="200" w:after="0"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paragraph" w:styleId="Titre3">
    <w:name w:val="heading 3"/>
    <w:aliases w:val="Titre 3 BP"/>
    <w:basedOn w:val="Normal"/>
    <w:next w:val="Normal"/>
    <w:link w:val="Titre3Car"/>
    <w:uiPriority w:val="99"/>
    <w:qFormat/>
    <w:rsid w:val="00594490"/>
    <w:pPr>
      <w:numPr>
        <w:ilvl w:val="2"/>
        <w:numId w:val="35"/>
      </w:numPr>
      <w:spacing w:before="200" w:after="0" w:line="271" w:lineRule="auto"/>
      <w:ind w:left="720"/>
      <w:outlineLvl w:val="2"/>
    </w:pPr>
    <w:rPr>
      <w:rFonts w:ascii="Times New Roman" w:hAnsi="Times New Roman"/>
      <w:b/>
      <w:bCs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9"/>
    <w:qFormat/>
    <w:rsid w:val="00594490"/>
    <w:pPr>
      <w:numPr>
        <w:ilvl w:val="3"/>
        <w:numId w:val="35"/>
      </w:numPr>
      <w:spacing w:before="200" w:after="0"/>
      <w:outlineLvl w:val="3"/>
    </w:pPr>
    <w:rPr>
      <w:rFonts w:ascii="Times New Roman" w:hAnsi="Times New Roman"/>
      <w:bCs/>
      <w:iCs/>
      <w:sz w:val="24"/>
      <w:szCs w:val="24"/>
      <w:u w:val="single"/>
    </w:rPr>
  </w:style>
  <w:style w:type="paragraph" w:styleId="Titre5">
    <w:name w:val="heading 5"/>
    <w:basedOn w:val="Normal"/>
    <w:next w:val="Normal"/>
    <w:link w:val="Titre5Car"/>
    <w:uiPriority w:val="99"/>
    <w:qFormat/>
    <w:rsid w:val="00362711"/>
    <w:pPr>
      <w:numPr>
        <w:ilvl w:val="4"/>
        <w:numId w:val="35"/>
      </w:numPr>
      <w:spacing w:before="200" w:after="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Titre6">
    <w:name w:val="heading 6"/>
    <w:basedOn w:val="Normal"/>
    <w:next w:val="Normal"/>
    <w:link w:val="Titre6Car"/>
    <w:uiPriority w:val="99"/>
    <w:qFormat/>
    <w:rsid w:val="00362711"/>
    <w:pPr>
      <w:numPr>
        <w:ilvl w:val="5"/>
        <w:numId w:val="35"/>
      </w:num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Titre7">
    <w:name w:val="heading 7"/>
    <w:basedOn w:val="Normal"/>
    <w:next w:val="Normal"/>
    <w:link w:val="Titre7Car"/>
    <w:uiPriority w:val="99"/>
    <w:qFormat/>
    <w:rsid w:val="00362711"/>
    <w:pPr>
      <w:numPr>
        <w:ilvl w:val="6"/>
        <w:numId w:val="35"/>
      </w:num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9"/>
    <w:qFormat/>
    <w:rsid w:val="00362711"/>
    <w:pPr>
      <w:numPr>
        <w:ilvl w:val="7"/>
        <w:numId w:val="35"/>
      </w:numPr>
      <w:spacing w:after="0"/>
      <w:outlineLvl w:val="7"/>
    </w:pPr>
    <w:rPr>
      <w:rFonts w:ascii="Cambria" w:hAnsi="Cambria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9"/>
    <w:qFormat/>
    <w:rsid w:val="00362711"/>
    <w:pPr>
      <w:numPr>
        <w:ilvl w:val="8"/>
        <w:numId w:val="35"/>
      </w:num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 - BP Car"/>
    <w:link w:val="Titre1"/>
    <w:uiPriority w:val="99"/>
    <w:locked/>
    <w:rsid w:val="00594490"/>
    <w:rPr>
      <w:rFonts w:ascii="Times New Roman" w:hAnsi="Times New Roman" w:cs="Times New Roman"/>
      <w:b/>
      <w:bCs/>
      <w:caps/>
      <w:sz w:val="24"/>
      <w:szCs w:val="24"/>
    </w:rPr>
  </w:style>
  <w:style w:type="character" w:customStyle="1" w:styleId="Titre2Car">
    <w:name w:val="Titre 2 Car"/>
    <w:link w:val="Titre2"/>
    <w:uiPriority w:val="99"/>
    <w:locked/>
    <w:rsid w:val="00594490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Titre3Car">
    <w:name w:val="Titre 3 Car"/>
    <w:aliases w:val="Titre 3 BP Car"/>
    <w:link w:val="Titre3"/>
    <w:uiPriority w:val="99"/>
    <w:locked/>
    <w:rsid w:val="00594490"/>
    <w:rPr>
      <w:rFonts w:ascii="Times New Roman" w:hAnsi="Times New Roman" w:cs="Times New Roman"/>
      <w:b/>
      <w:bCs/>
      <w:sz w:val="24"/>
      <w:szCs w:val="24"/>
    </w:rPr>
  </w:style>
  <w:style w:type="character" w:customStyle="1" w:styleId="Titre4Car">
    <w:name w:val="Titre 4 Car"/>
    <w:link w:val="Titre4"/>
    <w:uiPriority w:val="99"/>
    <w:locked/>
    <w:rsid w:val="00594490"/>
    <w:rPr>
      <w:rFonts w:ascii="Times New Roman" w:hAnsi="Times New Roman" w:cs="Times New Roman"/>
      <w:bCs/>
      <w:iCs/>
      <w:sz w:val="24"/>
      <w:szCs w:val="24"/>
      <w:u w:val="single"/>
    </w:rPr>
  </w:style>
  <w:style w:type="character" w:customStyle="1" w:styleId="Titre5Car">
    <w:name w:val="Titre 5 Car"/>
    <w:link w:val="Titre5"/>
    <w:uiPriority w:val="99"/>
    <w:locked/>
    <w:rsid w:val="00362711"/>
    <w:rPr>
      <w:rFonts w:ascii="Cambria" w:hAnsi="Cambria" w:cs="Times New Roman"/>
      <w:b/>
      <w:bCs/>
      <w:color w:val="7F7F7F"/>
      <w:sz w:val="20"/>
      <w:szCs w:val="20"/>
    </w:rPr>
  </w:style>
  <w:style w:type="character" w:customStyle="1" w:styleId="Titre6Car">
    <w:name w:val="Titre 6 Car"/>
    <w:link w:val="Titre6"/>
    <w:uiPriority w:val="99"/>
    <w:locked/>
    <w:rsid w:val="00362711"/>
    <w:rPr>
      <w:rFonts w:ascii="Cambria" w:hAnsi="Cambria" w:cs="Times New Roman"/>
      <w:b/>
      <w:bCs/>
      <w:i/>
      <w:iCs/>
      <w:color w:val="7F7F7F"/>
      <w:sz w:val="20"/>
      <w:szCs w:val="20"/>
    </w:rPr>
  </w:style>
  <w:style w:type="character" w:customStyle="1" w:styleId="Titre7Car">
    <w:name w:val="Titre 7 Car"/>
    <w:link w:val="Titre7"/>
    <w:uiPriority w:val="99"/>
    <w:locked/>
    <w:rsid w:val="00362711"/>
    <w:rPr>
      <w:rFonts w:ascii="Cambria" w:hAnsi="Cambria" w:cs="Times New Roman"/>
      <w:i/>
      <w:iCs/>
      <w:sz w:val="20"/>
      <w:szCs w:val="20"/>
    </w:rPr>
  </w:style>
  <w:style w:type="character" w:customStyle="1" w:styleId="Titre8Car">
    <w:name w:val="Titre 8 Car"/>
    <w:link w:val="Titre8"/>
    <w:uiPriority w:val="99"/>
    <w:locked/>
    <w:rsid w:val="00362711"/>
    <w:rPr>
      <w:rFonts w:ascii="Cambria" w:hAnsi="Cambria" w:cs="Times New Roman"/>
      <w:sz w:val="20"/>
      <w:szCs w:val="20"/>
    </w:rPr>
  </w:style>
  <w:style w:type="character" w:customStyle="1" w:styleId="Titre9Car">
    <w:name w:val="Titre 9 Car"/>
    <w:link w:val="Titre9"/>
    <w:uiPriority w:val="99"/>
    <w:locked/>
    <w:rsid w:val="00362711"/>
    <w:rPr>
      <w:rFonts w:ascii="Cambria" w:hAnsi="Cambria" w:cs="Times New Roman"/>
      <w:i/>
      <w:iCs/>
      <w:spacing w:val="5"/>
      <w:sz w:val="20"/>
      <w:szCs w:val="20"/>
    </w:rPr>
  </w:style>
  <w:style w:type="paragraph" w:customStyle="1" w:styleId="Titre11">
    <w:name w:val="Titre1"/>
    <w:basedOn w:val="Normal"/>
    <w:next w:val="Corpsdetexte"/>
    <w:uiPriority w:val="99"/>
    <w:rsid w:val="003F4AA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link w:val="CorpsdetexteCar"/>
    <w:uiPriority w:val="99"/>
    <w:rsid w:val="003F4AAC"/>
    <w:pPr>
      <w:spacing w:after="120"/>
      <w:jc w:val="both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CorpsdetexteCar">
    <w:name w:val="Corps de texte Car"/>
    <w:link w:val="Corpsdetexte"/>
    <w:uiPriority w:val="99"/>
    <w:locked/>
    <w:rsid w:val="00653B66"/>
    <w:rPr>
      <w:rFonts w:ascii="Arial" w:eastAsia="SimSun" w:hAnsi="Arial" w:cs="Times New Roman"/>
      <w:kern w:val="1"/>
      <w:sz w:val="24"/>
      <w:lang w:eastAsia="hi-IN" w:bidi="hi-IN"/>
    </w:rPr>
  </w:style>
  <w:style w:type="character" w:customStyle="1" w:styleId="Caractresdenumrotation">
    <w:name w:val="Caractères de numérotation"/>
    <w:uiPriority w:val="99"/>
    <w:rsid w:val="003F4AAC"/>
  </w:style>
  <w:style w:type="character" w:customStyle="1" w:styleId="Puces">
    <w:name w:val="Puces"/>
    <w:uiPriority w:val="99"/>
    <w:rsid w:val="003F4AAC"/>
    <w:rPr>
      <w:rFonts w:ascii="OpenSymbol" w:hAnsi="OpenSymbol"/>
    </w:rPr>
  </w:style>
  <w:style w:type="character" w:customStyle="1" w:styleId="WW8Num23z0">
    <w:name w:val="WW8Num23z0"/>
    <w:uiPriority w:val="99"/>
    <w:rsid w:val="003F4AAC"/>
    <w:rPr>
      <w:color w:val="800080"/>
    </w:rPr>
  </w:style>
  <w:style w:type="character" w:customStyle="1" w:styleId="WW8Num23z1">
    <w:name w:val="WW8Num23z1"/>
    <w:uiPriority w:val="99"/>
    <w:rsid w:val="003F4AAC"/>
    <w:rPr>
      <w:rFonts w:ascii="Courier New" w:hAnsi="Courier New"/>
    </w:rPr>
  </w:style>
  <w:style w:type="character" w:customStyle="1" w:styleId="WW8Num23z2">
    <w:name w:val="WW8Num23z2"/>
    <w:uiPriority w:val="99"/>
    <w:rsid w:val="003F4AAC"/>
    <w:rPr>
      <w:rFonts w:ascii="Wingdings" w:hAnsi="Wingdings"/>
    </w:rPr>
  </w:style>
  <w:style w:type="character" w:customStyle="1" w:styleId="WW8Num23z3">
    <w:name w:val="WW8Num23z3"/>
    <w:uiPriority w:val="99"/>
    <w:rsid w:val="003F4AAC"/>
    <w:rPr>
      <w:rFonts w:ascii="Symbol" w:hAnsi="Symbol"/>
    </w:rPr>
  </w:style>
  <w:style w:type="character" w:customStyle="1" w:styleId="WW8Num2z0">
    <w:name w:val="WW8Num2z0"/>
    <w:uiPriority w:val="99"/>
    <w:rsid w:val="003F4AAC"/>
    <w:rPr>
      <w:color w:val="800080"/>
    </w:rPr>
  </w:style>
  <w:style w:type="character" w:customStyle="1" w:styleId="WW8Num20z0">
    <w:name w:val="WW8Num20z0"/>
    <w:uiPriority w:val="99"/>
    <w:rsid w:val="003F4AAC"/>
    <w:rPr>
      <w:rFonts w:ascii="Times New Roman" w:hAnsi="Times New Roman"/>
    </w:rPr>
  </w:style>
  <w:style w:type="character" w:customStyle="1" w:styleId="WW8Num6z0">
    <w:name w:val="WW8Num6z0"/>
    <w:uiPriority w:val="99"/>
    <w:rsid w:val="003F4AAC"/>
    <w:rPr>
      <w:color w:val="800080"/>
    </w:rPr>
  </w:style>
  <w:style w:type="character" w:customStyle="1" w:styleId="WW8Num6z1">
    <w:name w:val="WW8Num6z1"/>
    <w:uiPriority w:val="99"/>
    <w:rsid w:val="003F4AAC"/>
    <w:rPr>
      <w:rFonts w:ascii="Courier New" w:hAnsi="Courier New"/>
    </w:rPr>
  </w:style>
  <w:style w:type="character" w:customStyle="1" w:styleId="WW8Num6z2">
    <w:name w:val="WW8Num6z2"/>
    <w:uiPriority w:val="99"/>
    <w:rsid w:val="003F4AAC"/>
    <w:rPr>
      <w:rFonts w:ascii="Wingdings" w:hAnsi="Wingdings"/>
    </w:rPr>
  </w:style>
  <w:style w:type="character" w:customStyle="1" w:styleId="WW8Num6z3">
    <w:name w:val="WW8Num6z3"/>
    <w:uiPriority w:val="99"/>
    <w:rsid w:val="003F4AAC"/>
    <w:rPr>
      <w:rFonts w:ascii="Symbol" w:hAnsi="Symbol"/>
    </w:rPr>
  </w:style>
  <w:style w:type="character" w:customStyle="1" w:styleId="WW8Num8z0">
    <w:name w:val="WW8Num8z0"/>
    <w:uiPriority w:val="99"/>
    <w:rsid w:val="003F4AAC"/>
    <w:rPr>
      <w:color w:val="800080"/>
    </w:rPr>
  </w:style>
  <w:style w:type="character" w:customStyle="1" w:styleId="WW8Num8z1">
    <w:name w:val="WW8Num8z1"/>
    <w:uiPriority w:val="99"/>
    <w:rsid w:val="003F4AAC"/>
    <w:rPr>
      <w:rFonts w:ascii="Courier New" w:hAnsi="Courier New"/>
    </w:rPr>
  </w:style>
  <w:style w:type="character" w:customStyle="1" w:styleId="WW8Num8z2">
    <w:name w:val="WW8Num8z2"/>
    <w:uiPriority w:val="99"/>
    <w:rsid w:val="003F4AAC"/>
    <w:rPr>
      <w:rFonts w:ascii="Wingdings" w:hAnsi="Wingdings"/>
    </w:rPr>
  </w:style>
  <w:style w:type="character" w:customStyle="1" w:styleId="WW8Num8z3">
    <w:name w:val="WW8Num8z3"/>
    <w:uiPriority w:val="99"/>
    <w:rsid w:val="003F4AAC"/>
    <w:rPr>
      <w:rFonts w:ascii="Symbol" w:hAnsi="Symbol"/>
    </w:rPr>
  </w:style>
  <w:style w:type="character" w:customStyle="1" w:styleId="WW8Num21z0">
    <w:name w:val="WW8Num21z0"/>
    <w:uiPriority w:val="99"/>
    <w:rsid w:val="003F4AAC"/>
    <w:rPr>
      <w:color w:val="800080"/>
    </w:rPr>
  </w:style>
  <w:style w:type="character" w:customStyle="1" w:styleId="WW8Num21z1">
    <w:name w:val="WW8Num21z1"/>
    <w:uiPriority w:val="99"/>
    <w:rsid w:val="003F4AAC"/>
    <w:rPr>
      <w:rFonts w:ascii="Courier New" w:hAnsi="Courier New"/>
    </w:rPr>
  </w:style>
  <w:style w:type="character" w:customStyle="1" w:styleId="WW8Num21z2">
    <w:name w:val="WW8Num21z2"/>
    <w:uiPriority w:val="99"/>
    <w:rsid w:val="003F4AAC"/>
    <w:rPr>
      <w:rFonts w:ascii="Wingdings" w:hAnsi="Wingdings"/>
    </w:rPr>
  </w:style>
  <w:style w:type="character" w:customStyle="1" w:styleId="WW8Num21z3">
    <w:name w:val="WW8Num21z3"/>
    <w:uiPriority w:val="99"/>
    <w:rsid w:val="003F4AAC"/>
    <w:rPr>
      <w:rFonts w:ascii="Symbol" w:hAnsi="Symbol"/>
    </w:rPr>
  </w:style>
  <w:style w:type="character" w:customStyle="1" w:styleId="WW8Num7z0">
    <w:name w:val="WW8Num7z0"/>
    <w:uiPriority w:val="99"/>
    <w:rsid w:val="003F4AAC"/>
    <w:rPr>
      <w:color w:val="800080"/>
    </w:rPr>
  </w:style>
  <w:style w:type="character" w:customStyle="1" w:styleId="WW8Num7z1">
    <w:name w:val="WW8Num7z1"/>
    <w:uiPriority w:val="99"/>
    <w:rsid w:val="003F4AAC"/>
    <w:rPr>
      <w:rFonts w:ascii="Courier New" w:hAnsi="Courier New"/>
    </w:rPr>
  </w:style>
  <w:style w:type="character" w:customStyle="1" w:styleId="WW8Num7z2">
    <w:name w:val="WW8Num7z2"/>
    <w:uiPriority w:val="99"/>
    <w:rsid w:val="003F4AAC"/>
    <w:rPr>
      <w:rFonts w:ascii="Wingdings" w:hAnsi="Wingdings"/>
    </w:rPr>
  </w:style>
  <w:style w:type="character" w:customStyle="1" w:styleId="WW8Num7z3">
    <w:name w:val="WW8Num7z3"/>
    <w:uiPriority w:val="99"/>
    <w:rsid w:val="003F4AAC"/>
    <w:rPr>
      <w:rFonts w:ascii="Symbol" w:hAnsi="Symbol"/>
    </w:rPr>
  </w:style>
  <w:style w:type="character" w:customStyle="1" w:styleId="WW8Num4z0">
    <w:name w:val="WW8Num4z0"/>
    <w:uiPriority w:val="99"/>
    <w:rsid w:val="003F4AAC"/>
    <w:rPr>
      <w:color w:val="800080"/>
    </w:rPr>
  </w:style>
  <w:style w:type="character" w:customStyle="1" w:styleId="WW8Num4z1">
    <w:name w:val="WW8Num4z1"/>
    <w:uiPriority w:val="99"/>
    <w:rsid w:val="003F4AAC"/>
    <w:rPr>
      <w:rFonts w:ascii="Courier New" w:hAnsi="Courier New"/>
    </w:rPr>
  </w:style>
  <w:style w:type="character" w:customStyle="1" w:styleId="WW8Num4z2">
    <w:name w:val="WW8Num4z2"/>
    <w:uiPriority w:val="99"/>
    <w:rsid w:val="003F4AAC"/>
    <w:rPr>
      <w:rFonts w:ascii="Wingdings" w:hAnsi="Wingdings"/>
    </w:rPr>
  </w:style>
  <w:style w:type="character" w:customStyle="1" w:styleId="WW8Num4z3">
    <w:name w:val="WW8Num4z3"/>
    <w:uiPriority w:val="99"/>
    <w:rsid w:val="003F4AAC"/>
    <w:rPr>
      <w:rFonts w:ascii="Symbol" w:hAnsi="Symbol"/>
    </w:rPr>
  </w:style>
  <w:style w:type="character" w:customStyle="1" w:styleId="WW8Num5z0">
    <w:name w:val="WW8Num5z0"/>
    <w:uiPriority w:val="99"/>
    <w:rsid w:val="003F4AAC"/>
    <w:rPr>
      <w:color w:val="800080"/>
    </w:rPr>
  </w:style>
  <w:style w:type="character" w:customStyle="1" w:styleId="WW8Num5z1">
    <w:name w:val="WW8Num5z1"/>
    <w:uiPriority w:val="99"/>
    <w:rsid w:val="003F4AAC"/>
    <w:rPr>
      <w:rFonts w:ascii="Courier New" w:hAnsi="Courier New"/>
    </w:rPr>
  </w:style>
  <w:style w:type="character" w:customStyle="1" w:styleId="WW8Num5z2">
    <w:name w:val="WW8Num5z2"/>
    <w:uiPriority w:val="99"/>
    <w:rsid w:val="003F4AAC"/>
    <w:rPr>
      <w:rFonts w:ascii="Wingdings" w:hAnsi="Wingdings"/>
    </w:rPr>
  </w:style>
  <w:style w:type="character" w:customStyle="1" w:styleId="WW8Num5z3">
    <w:name w:val="WW8Num5z3"/>
    <w:uiPriority w:val="99"/>
    <w:rsid w:val="003F4AAC"/>
    <w:rPr>
      <w:rFonts w:ascii="Symbol" w:hAnsi="Symbol"/>
    </w:rPr>
  </w:style>
  <w:style w:type="character" w:customStyle="1" w:styleId="WW8Num15z0">
    <w:name w:val="WW8Num15z0"/>
    <w:uiPriority w:val="99"/>
    <w:rsid w:val="003F4AAC"/>
    <w:rPr>
      <w:color w:val="800080"/>
    </w:rPr>
  </w:style>
  <w:style w:type="character" w:customStyle="1" w:styleId="WW8Num15z1">
    <w:name w:val="WW8Num15z1"/>
    <w:uiPriority w:val="99"/>
    <w:rsid w:val="003F4AAC"/>
    <w:rPr>
      <w:rFonts w:ascii="Courier New" w:hAnsi="Courier New"/>
    </w:rPr>
  </w:style>
  <w:style w:type="character" w:customStyle="1" w:styleId="WW8Num15z2">
    <w:name w:val="WW8Num15z2"/>
    <w:uiPriority w:val="99"/>
    <w:rsid w:val="003F4AAC"/>
    <w:rPr>
      <w:rFonts w:ascii="Wingdings" w:hAnsi="Wingdings"/>
    </w:rPr>
  </w:style>
  <w:style w:type="character" w:customStyle="1" w:styleId="WW8Num15z3">
    <w:name w:val="WW8Num15z3"/>
    <w:uiPriority w:val="99"/>
    <w:rsid w:val="003F4AAC"/>
    <w:rPr>
      <w:rFonts w:ascii="Symbol" w:hAnsi="Symbol"/>
    </w:rPr>
  </w:style>
  <w:style w:type="paragraph" w:styleId="Liste">
    <w:name w:val="List"/>
    <w:basedOn w:val="Corpsdetexte"/>
    <w:uiPriority w:val="99"/>
    <w:rsid w:val="003F4AAC"/>
  </w:style>
  <w:style w:type="paragraph" w:customStyle="1" w:styleId="Lgende1">
    <w:name w:val="Légende1"/>
    <w:basedOn w:val="Normal"/>
    <w:uiPriority w:val="99"/>
    <w:rsid w:val="003F4AA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3F4AAC"/>
    <w:pPr>
      <w:suppressLineNumbers/>
    </w:pPr>
    <w:rPr>
      <w:rFonts w:cs="Mangal"/>
    </w:rPr>
  </w:style>
  <w:style w:type="paragraph" w:customStyle="1" w:styleId="Titre10">
    <w:name w:val="Titre 10"/>
    <w:basedOn w:val="Titre11"/>
    <w:next w:val="Corpsdetexte"/>
    <w:uiPriority w:val="99"/>
    <w:rsid w:val="003F4AAC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paragraph" w:styleId="Pieddepage">
    <w:name w:val="footer"/>
    <w:basedOn w:val="Normal"/>
    <w:link w:val="PieddepageCar"/>
    <w:uiPriority w:val="99"/>
    <w:rsid w:val="003F4AAC"/>
    <w:pPr>
      <w:suppressLineNumbers/>
      <w:tabs>
        <w:tab w:val="center" w:pos="4819"/>
        <w:tab w:val="right" w:pos="9638"/>
      </w:tabs>
    </w:pPr>
  </w:style>
  <w:style w:type="character" w:customStyle="1" w:styleId="PieddepageCar">
    <w:name w:val="Pied de page Car"/>
    <w:link w:val="Pieddepage"/>
    <w:uiPriority w:val="99"/>
    <w:semiHidden/>
    <w:locked/>
    <w:rsid w:val="005F2B72"/>
    <w:rPr>
      <w:rFonts w:cs="Times New Roman"/>
    </w:rPr>
  </w:style>
  <w:style w:type="paragraph" w:styleId="En-tte">
    <w:name w:val="header"/>
    <w:basedOn w:val="Normal"/>
    <w:link w:val="En-tteCar"/>
    <w:uiPriority w:val="99"/>
    <w:rsid w:val="003F4AAC"/>
    <w:pPr>
      <w:suppressLineNumbers/>
      <w:tabs>
        <w:tab w:val="center" w:pos="4819"/>
        <w:tab w:val="right" w:pos="9638"/>
      </w:tabs>
    </w:pPr>
  </w:style>
  <w:style w:type="character" w:customStyle="1" w:styleId="En-tteCar">
    <w:name w:val="En-tête Car"/>
    <w:link w:val="En-tte"/>
    <w:uiPriority w:val="99"/>
    <w:semiHidden/>
    <w:locked/>
    <w:rsid w:val="005F2B72"/>
    <w:rPr>
      <w:rFonts w:cs="Times New Roman"/>
    </w:rPr>
  </w:style>
  <w:style w:type="paragraph" w:customStyle="1" w:styleId="Contenudetableau">
    <w:name w:val="Contenu de tableau"/>
    <w:basedOn w:val="Normal"/>
    <w:uiPriority w:val="99"/>
    <w:rsid w:val="003F4AAC"/>
    <w:pPr>
      <w:suppressLineNumbers/>
    </w:pPr>
  </w:style>
  <w:style w:type="paragraph" w:customStyle="1" w:styleId="Listepuces1">
    <w:name w:val="Liste à puces1"/>
    <w:basedOn w:val="Normal"/>
    <w:uiPriority w:val="99"/>
    <w:rsid w:val="003F4AAC"/>
    <w:pPr>
      <w:numPr>
        <w:numId w:val="2"/>
      </w:numPr>
    </w:pPr>
  </w:style>
  <w:style w:type="paragraph" w:customStyle="1" w:styleId="Titredetabledesmatires">
    <w:name w:val="Titre de table des matières"/>
    <w:basedOn w:val="Titre11"/>
    <w:uiPriority w:val="99"/>
    <w:rsid w:val="003F4AAC"/>
    <w:pPr>
      <w:suppressLineNumbers/>
      <w:spacing w:before="0" w:after="0"/>
    </w:pPr>
    <w:rPr>
      <w:b/>
      <w:bCs/>
      <w:sz w:val="32"/>
      <w:szCs w:val="32"/>
    </w:rPr>
  </w:style>
  <w:style w:type="paragraph" w:styleId="TM1">
    <w:name w:val="toc 1"/>
    <w:basedOn w:val="Index"/>
    <w:uiPriority w:val="99"/>
    <w:rsid w:val="003F4AAC"/>
    <w:pPr>
      <w:tabs>
        <w:tab w:val="right" w:leader="dot" w:pos="9638"/>
      </w:tabs>
      <w:spacing w:after="0"/>
    </w:pPr>
  </w:style>
  <w:style w:type="paragraph" w:styleId="TM2">
    <w:name w:val="toc 2"/>
    <w:basedOn w:val="Index"/>
    <w:uiPriority w:val="99"/>
    <w:rsid w:val="003F4AAC"/>
    <w:pPr>
      <w:tabs>
        <w:tab w:val="right" w:leader="dot" w:pos="9355"/>
      </w:tabs>
      <w:spacing w:after="0"/>
      <w:ind w:left="283"/>
    </w:pPr>
  </w:style>
  <w:style w:type="paragraph" w:styleId="TM3">
    <w:name w:val="toc 3"/>
    <w:basedOn w:val="Index"/>
    <w:uiPriority w:val="99"/>
    <w:rsid w:val="003F4AAC"/>
    <w:pPr>
      <w:tabs>
        <w:tab w:val="right" w:leader="dot" w:pos="9072"/>
      </w:tabs>
      <w:spacing w:after="0"/>
      <w:ind w:left="566"/>
    </w:pPr>
  </w:style>
  <w:style w:type="paragraph" w:styleId="TM4">
    <w:name w:val="toc 4"/>
    <w:basedOn w:val="Index"/>
    <w:uiPriority w:val="99"/>
    <w:rsid w:val="003F4AAC"/>
    <w:pPr>
      <w:tabs>
        <w:tab w:val="right" w:leader="dot" w:pos="8789"/>
      </w:tabs>
      <w:spacing w:after="0"/>
      <w:ind w:left="849"/>
    </w:pPr>
  </w:style>
  <w:style w:type="paragraph" w:customStyle="1" w:styleId="texte1">
    <w:name w:val="texte 1"/>
    <w:uiPriority w:val="99"/>
    <w:rsid w:val="003F4AAC"/>
    <w:pPr>
      <w:suppressAutoHyphens/>
      <w:spacing w:after="200" w:line="276" w:lineRule="auto"/>
      <w:jc w:val="both"/>
    </w:pPr>
    <w:rPr>
      <w:rFonts w:ascii="Arial" w:hAnsi="Arial" w:cs="Arial"/>
      <w:kern w:val="1"/>
      <w:sz w:val="22"/>
      <w:szCs w:val="22"/>
      <w:lang w:eastAsia="ar-SA"/>
    </w:rPr>
  </w:style>
  <w:style w:type="paragraph" w:customStyle="1" w:styleId="Retraitnormal1">
    <w:name w:val="Retrait normal1"/>
    <w:basedOn w:val="Normal"/>
    <w:uiPriority w:val="99"/>
    <w:rsid w:val="003F4AAC"/>
    <w:pPr>
      <w:autoSpaceDE w:val="0"/>
      <w:spacing w:after="0"/>
    </w:pPr>
    <w:rPr>
      <w:rFonts w:cs="Arial"/>
      <w:szCs w:val="20"/>
    </w:rPr>
  </w:style>
  <w:style w:type="paragraph" w:customStyle="1" w:styleId="Style0">
    <w:name w:val="Style0"/>
    <w:uiPriority w:val="99"/>
    <w:rsid w:val="003F4AAC"/>
    <w:pPr>
      <w:suppressAutoHyphens/>
      <w:autoSpaceDE w:val="0"/>
      <w:spacing w:after="200" w:line="276" w:lineRule="auto"/>
    </w:pPr>
    <w:rPr>
      <w:rFonts w:ascii="Arial" w:hAnsi="Arial" w:cs="Arial"/>
      <w:kern w:val="1"/>
      <w:sz w:val="24"/>
      <w:szCs w:val="24"/>
      <w:lang w:eastAsia="ar-SA"/>
    </w:rPr>
  </w:style>
  <w:style w:type="paragraph" w:customStyle="1" w:styleId="cach">
    <w:name w:val="caché"/>
    <w:basedOn w:val="Normal"/>
    <w:uiPriority w:val="99"/>
    <w:rsid w:val="004707C0"/>
    <w:pPr>
      <w:spacing w:before="60" w:after="120"/>
      <w:jc w:val="both"/>
    </w:pPr>
    <w:rPr>
      <w:b/>
      <w:vanish/>
      <w:color w:val="0000FF"/>
      <w:szCs w:val="20"/>
    </w:rPr>
  </w:style>
  <w:style w:type="paragraph" w:styleId="En-ttedetabledesmatires">
    <w:name w:val="TOC Heading"/>
    <w:basedOn w:val="Titre1"/>
    <w:next w:val="Normal"/>
    <w:uiPriority w:val="99"/>
    <w:qFormat/>
    <w:rsid w:val="00362711"/>
    <w:pPr>
      <w:outlineLvl w:val="9"/>
    </w:pPr>
  </w:style>
  <w:style w:type="character" w:styleId="Lienhypertexte">
    <w:name w:val="Hyperlink"/>
    <w:uiPriority w:val="99"/>
    <w:rsid w:val="004A7C3B"/>
    <w:rPr>
      <w:rFonts w:cs="Times New Roman"/>
      <w:color w:val="0000FF"/>
      <w:u w:val="single"/>
    </w:rPr>
  </w:style>
  <w:style w:type="paragraph" w:styleId="TM5">
    <w:name w:val="toc 5"/>
    <w:basedOn w:val="Normal"/>
    <w:next w:val="Normal"/>
    <w:autoRedefine/>
    <w:uiPriority w:val="99"/>
    <w:rsid w:val="002D7EA3"/>
    <w:pPr>
      <w:spacing w:after="100"/>
      <w:ind w:left="880"/>
    </w:pPr>
  </w:style>
  <w:style w:type="paragraph" w:styleId="TM6">
    <w:name w:val="toc 6"/>
    <w:basedOn w:val="Normal"/>
    <w:next w:val="Normal"/>
    <w:autoRedefine/>
    <w:uiPriority w:val="99"/>
    <w:rsid w:val="002D7EA3"/>
    <w:pPr>
      <w:spacing w:after="100"/>
      <w:ind w:left="1100"/>
    </w:pPr>
  </w:style>
  <w:style w:type="paragraph" w:styleId="TM7">
    <w:name w:val="toc 7"/>
    <w:basedOn w:val="Normal"/>
    <w:next w:val="Normal"/>
    <w:autoRedefine/>
    <w:uiPriority w:val="99"/>
    <w:rsid w:val="002D7EA3"/>
    <w:pPr>
      <w:spacing w:after="100"/>
      <w:ind w:left="1320"/>
    </w:pPr>
  </w:style>
  <w:style w:type="paragraph" w:styleId="TM8">
    <w:name w:val="toc 8"/>
    <w:basedOn w:val="Normal"/>
    <w:next w:val="Normal"/>
    <w:autoRedefine/>
    <w:uiPriority w:val="99"/>
    <w:rsid w:val="002D7EA3"/>
    <w:pPr>
      <w:spacing w:after="100"/>
      <w:ind w:left="1540"/>
    </w:pPr>
  </w:style>
  <w:style w:type="paragraph" w:styleId="TM9">
    <w:name w:val="toc 9"/>
    <w:basedOn w:val="Normal"/>
    <w:next w:val="Normal"/>
    <w:autoRedefine/>
    <w:uiPriority w:val="99"/>
    <w:rsid w:val="002D7EA3"/>
    <w:pPr>
      <w:spacing w:after="100"/>
      <w:ind w:left="1760"/>
    </w:pPr>
  </w:style>
  <w:style w:type="table" w:styleId="Grilledutableau">
    <w:name w:val="Table Grid"/>
    <w:basedOn w:val="TableauNormal"/>
    <w:uiPriority w:val="99"/>
    <w:rsid w:val="00D474A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uiPriority w:val="99"/>
    <w:semiHidden/>
    <w:rsid w:val="00606289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TextedebullesCar">
    <w:name w:val="Texte de bulles Car"/>
    <w:link w:val="Textedebulles"/>
    <w:uiPriority w:val="99"/>
    <w:semiHidden/>
    <w:locked/>
    <w:rsid w:val="00606289"/>
    <w:rPr>
      <w:rFonts w:ascii="Tahoma" w:eastAsia="SimSun" w:hAnsi="Tahoma" w:cs="Times New Roman"/>
      <w:kern w:val="1"/>
      <w:sz w:val="14"/>
      <w:lang w:eastAsia="hi-IN" w:bidi="hi-IN"/>
    </w:rPr>
  </w:style>
  <w:style w:type="paragraph" w:styleId="Commentaire">
    <w:name w:val="annotation text"/>
    <w:basedOn w:val="Normal"/>
    <w:link w:val="CommentaireCar"/>
    <w:uiPriority w:val="99"/>
    <w:semiHidden/>
    <w:rsid w:val="000325B5"/>
    <w:rPr>
      <w:rFonts w:eastAsia="SimSun" w:cs="Mangal"/>
      <w:kern w:val="1"/>
      <w:sz w:val="20"/>
      <w:szCs w:val="20"/>
      <w:lang w:eastAsia="hi-IN" w:bidi="hi-IN"/>
    </w:rPr>
  </w:style>
  <w:style w:type="character" w:customStyle="1" w:styleId="CommentaireCar">
    <w:name w:val="Commentaire Car"/>
    <w:link w:val="Commentaire"/>
    <w:uiPriority w:val="99"/>
    <w:semiHidden/>
    <w:locked/>
    <w:rsid w:val="000325B5"/>
    <w:rPr>
      <w:rFonts w:eastAsia="SimSun" w:cs="Times New Roman"/>
      <w:kern w:val="1"/>
      <w:lang w:eastAsia="hi-IN" w:bidi="hi-IN"/>
    </w:rPr>
  </w:style>
  <w:style w:type="paragraph" w:styleId="Paragraphedeliste">
    <w:name w:val="List Paragraph"/>
    <w:basedOn w:val="Normal"/>
    <w:uiPriority w:val="99"/>
    <w:qFormat/>
    <w:rsid w:val="00362711"/>
    <w:pPr>
      <w:ind w:left="720"/>
      <w:contextualSpacing/>
    </w:pPr>
  </w:style>
  <w:style w:type="character" w:styleId="Marquedecommentaire">
    <w:name w:val="annotation reference"/>
    <w:uiPriority w:val="99"/>
    <w:semiHidden/>
    <w:rsid w:val="00306A80"/>
    <w:rPr>
      <w:rFonts w:cs="Times New Roman"/>
      <w:sz w:val="16"/>
    </w:rPr>
  </w:style>
  <w:style w:type="paragraph" w:styleId="Lgende">
    <w:name w:val="caption"/>
    <w:basedOn w:val="Normal"/>
    <w:next w:val="Normal"/>
    <w:uiPriority w:val="99"/>
    <w:qFormat/>
    <w:rsid w:val="00362711"/>
    <w:rPr>
      <w:b/>
      <w:bCs/>
      <w:sz w:val="18"/>
      <w:szCs w:val="18"/>
    </w:rPr>
  </w:style>
  <w:style w:type="paragraph" w:styleId="Titre">
    <w:name w:val="Title"/>
    <w:basedOn w:val="Normal"/>
    <w:next w:val="Normal"/>
    <w:link w:val="TitreCar"/>
    <w:uiPriority w:val="99"/>
    <w:qFormat/>
    <w:rsid w:val="00362711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TitreCar">
    <w:name w:val="Titre Car"/>
    <w:link w:val="Titre"/>
    <w:uiPriority w:val="99"/>
    <w:locked/>
    <w:rsid w:val="00362711"/>
    <w:rPr>
      <w:rFonts w:ascii="Cambria" w:hAnsi="Cambria" w:cs="Times New Roman"/>
      <w:spacing w:val="5"/>
      <w:sz w:val="52"/>
    </w:rPr>
  </w:style>
  <w:style w:type="paragraph" w:styleId="Sous-titre">
    <w:name w:val="Subtitle"/>
    <w:basedOn w:val="Normal"/>
    <w:next w:val="Normal"/>
    <w:link w:val="Sous-titreCar"/>
    <w:uiPriority w:val="99"/>
    <w:qFormat/>
    <w:rsid w:val="00362711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Sous-titreCar">
    <w:name w:val="Sous-titre Car"/>
    <w:link w:val="Sous-titre"/>
    <w:uiPriority w:val="99"/>
    <w:locked/>
    <w:rsid w:val="00362711"/>
    <w:rPr>
      <w:rFonts w:ascii="Cambria" w:hAnsi="Cambria" w:cs="Times New Roman"/>
      <w:i/>
      <w:spacing w:val="13"/>
      <w:sz w:val="24"/>
    </w:rPr>
  </w:style>
  <w:style w:type="character" w:styleId="lev">
    <w:name w:val="Strong"/>
    <w:uiPriority w:val="99"/>
    <w:qFormat/>
    <w:rsid w:val="00362711"/>
    <w:rPr>
      <w:rFonts w:cs="Times New Roman"/>
      <w:b/>
    </w:rPr>
  </w:style>
  <w:style w:type="character" w:styleId="Accentuation">
    <w:name w:val="Emphasis"/>
    <w:uiPriority w:val="20"/>
    <w:qFormat/>
    <w:rsid w:val="00362711"/>
    <w:rPr>
      <w:rFonts w:cs="Times New Roman"/>
      <w:b/>
      <w:i/>
      <w:spacing w:val="10"/>
      <w:shd w:val="clear" w:color="auto" w:fill="auto"/>
    </w:rPr>
  </w:style>
  <w:style w:type="paragraph" w:styleId="Sansinterligne">
    <w:name w:val="No Spacing"/>
    <w:basedOn w:val="Normal"/>
    <w:link w:val="SansinterligneCar"/>
    <w:uiPriority w:val="99"/>
    <w:qFormat/>
    <w:rsid w:val="00362711"/>
    <w:pPr>
      <w:spacing w:after="0" w:line="240" w:lineRule="auto"/>
    </w:pPr>
  </w:style>
  <w:style w:type="character" w:customStyle="1" w:styleId="SansinterligneCar">
    <w:name w:val="Sans interligne Car"/>
    <w:link w:val="Sansinterligne"/>
    <w:uiPriority w:val="99"/>
    <w:locked/>
    <w:rsid w:val="00362711"/>
  </w:style>
  <w:style w:type="paragraph" w:styleId="Citation">
    <w:name w:val="Quote"/>
    <w:basedOn w:val="Normal"/>
    <w:next w:val="Normal"/>
    <w:link w:val="CitationCar"/>
    <w:uiPriority w:val="99"/>
    <w:qFormat/>
    <w:rsid w:val="00362711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CitationCar">
    <w:name w:val="Citation Car"/>
    <w:link w:val="Citation"/>
    <w:uiPriority w:val="99"/>
    <w:locked/>
    <w:rsid w:val="00362711"/>
    <w:rPr>
      <w:rFonts w:cs="Times New Roman"/>
      <w:i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36271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CitationintenseCar">
    <w:name w:val="Citation intense Car"/>
    <w:link w:val="Citationintense"/>
    <w:uiPriority w:val="99"/>
    <w:locked/>
    <w:rsid w:val="00362711"/>
    <w:rPr>
      <w:rFonts w:cs="Times New Roman"/>
      <w:b/>
      <w:i/>
    </w:rPr>
  </w:style>
  <w:style w:type="character" w:styleId="Emphaseple">
    <w:name w:val="Subtle Emphasis"/>
    <w:uiPriority w:val="99"/>
    <w:qFormat/>
    <w:rsid w:val="00362711"/>
    <w:rPr>
      <w:rFonts w:cs="Times New Roman"/>
      <w:i/>
    </w:rPr>
  </w:style>
  <w:style w:type="character" w:styleId="Emphaseintense">
    <w:name w:val="Intense Emphasis"/>
    <w:uiPriority w:val="99"/>
    <w:qFormat/>
    <w:rsid w:val="00362711"/>
    <w:rPr>
      <w:rFonts w:cs="Times New Roman"/>
      <w:b/>
    </w:rPr>
  </w:style>
  <w:style w:type="character" w:styleId="Rfrenceple">
    <w:name w:val="Subtle Reference"/>
    <w:uiPriority w:val="99"/>
    <w:qFormat/>
    <w:rsid w:val="00362711"/>
    <w:rPr>
      <w:rFonts w:cs="Times New Roman"/>
      <w:smallCaps/>
    </w:rPr>
  </w:style>
  <w:style w:type="character" w:styleId="Rfrenceintense">
    <w:name w:val="Intense Reference"/>
    <w:uiPriority w:val="99"/>
    <w:qFormat/>
    <w:rsid w:val="00362711"/>
    <w:rPr>
      <w:rFonts w:cs="Times New Roman"/>
      <w:smallCaps/>
      <w:spacing w:val="5"/>
      <w:u w:val="single"/>
    </w:rPr>
  </w:style>
  <w:style w:type="character" w:styleId="Titredulivre">
    <w:name w:val="Book Title"/>
    <w:uiPriority w:val="99"/>
    <w:qFormat/>
    <w:rsid w:val="00362711"/>
    <w:rPr>
      <w:rFonts w:cs="Times New Roman"/>
      <w:i/>
      <w:smallCaps/>
      <w:spacing w:val="5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F04ABF"/>
    <w:pPr>
      <w:spacing w:line="240" w:lineRule="auto"/>
    </w:pPr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locked/>
    <w:rsid w:val="00F04ABF"/>
    <w:rPr>
      <w:rFonts w:eastAsia="SimSun" w:cs="Mangal"/>
      <w:b/>
      <w:bCs/>
      <w:kern w:val="1"/>
      <w:sz w:val="20"/>
      <w:szCs w:val="20"/>
      <w:lang w:eastAsia="hi-IN" w:bidi="hi-IN"/>
    </w:rPr>
  </w:style>
  <w:style w:type="paragraph" w:styleId="NormalWeb">
    <w:name w:val="Normal (Web)"/>
    <w:basedOn w:val="Normal"/>
    <w:uiPriority w:val="99"/>
    <w:semiHidden/>
    <w:unhideWhenUsed/>
    <w:locked/>
    <w:rsid w:val="00C113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12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0BBD256A582D4D8C5C586597A0A9C2" ma:contentTypeVersion="1" ma:contentTypeDescription="Crée un document." ma:contentTypeScope="" ma:versionID="57f6de2f3d1fc038adc3ea34e60513f1">
  <xsd:schema xmlns:xsd="http://www.w3.org/2001/XMLSchema" xmlns:xs="http://www.w3.org/2001/XMLSchema" xmlns:p="http://schemas.microsoft.com/office/2006/metadata/properties" xmlns:ns2="9caae180-b605-4e4e-a202-a564d016d838" targetNamespace="http://schemas.microsoft.com/office/2006/metadata/properties" ma:root="true" ma:fieldsID="8e4fdeda106180d93841852df356cf19" ns2:_="">
    <xsd:import namespace="9caae180-b605-4e4e-a202-a564d016d8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aae180-b605-4e4e-a202-a564d016d8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28AB78-50AC-49F1-B5D0-33C31DCEFAB7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9caae180-b605-4e4e-a202-a564d016d838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16FF93D-7E49-4F34-A7F2-E531D7EB1F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aae180-b605-4e4e-a202-a564d016d8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C013F9-8585-41B8-BD7E-4560BB74CB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162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CCAP déclaration individuelle MS</vt:lpstr>
    </vt:vector>
  </TitlesOfParts>
  <Company>MINISTERE DE LA DEFENSE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CCAP déclaration individuelle MS</dc:title>
  <dc:creator>BLOT Jérémy</dc:creator>
  <cp:lastModifiedBy>UGUEN Christophe IEF MINDEF</cp:lastModifiedBy>
  <cp:revision>6</cp:revision>
  <cp:lastPrinted>2020-06-17T08:38:00Z</cp:lastPrinted>
  <dcterms:created xsi:type="dcterms:W3CDTF">2021-03-04T13:50:00Z</dcterms:created>
  <dcterms:modified xsi:type="dcterms:W3CDTF">2025-09-24T12:14:00Z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0x010100F40BBD256A582D4D8C5C586597A0A9C2</vt:lpwstr>
  </property>
  <property fmtid="{D5CDD505-2E9C-101B-9397-08002B2CF9AE}" pid="3" name="_dlc_DocIdItemGuid">
    <vt:lpwstr>dbe6faa7-185c-4646-8f2d-d11c46b8279d</vt:lpwstr>
  </property>
  <property fmtid="{D5CDD505-2E9C-101B-9397-08002B2CF9AE}" pid="4" name="Utilisation">
    <vt:lpwstr>Proposé - non validé</vt:lpwstr>
  </property>
  <property fmtid="{D5CDD505-2E9C-101B-9397-08002B2CF9AE}" pid="5" name="Fonction du document">
    <vt:lpwstr>Document type</vt:lpwstr>
  </property>
  <property fmtid="{D5CDD505-2E9C-101B-9397-08002B2CF9AE}" pid="6" name="Rubrique">
    <vt:lpwstr>03 REGELEMENT CONSULTATION</vt:lpwstr>
  </property>
  <property fmtid="{D5CDD505-2E9C-101B-9397-08002B2CF9AE}" pid="7" name="Guide associé">
    <vt:lpwstr/>
  </property>
  <property fmtid="{D5CDD505-2E9C-101B-9397-08002B2CF9AE}" pid="8" name="Index">
    <vt:lpwstr>3</vt:lpwstr>
  </property>
  <property fmtid="{D5CDD505-2E9C-101B-9397-08002B2CF9AE}" pid="9" name="_dlc_DocId">
    <vt:lpwstr>VAJJ3HF6DMQQ-123-210</vt:lpwstr>
  </property>
  <property fmtid="{D5CDD505-2E9C-101B-9397-08002B2CF9AE}" pid="10" name="_dlc_DocIdUrl">
    <vt:lpwstr>http://shpprod.tm.marine.defense.gouv.fr/sai/_layouts/DocIdRedir.aspx?ID=VAJJ3HF6DMQQ-123-210, VAJJ3HF6DMQQ-123-210</vt:lpwstr>
  </property>
  <property fmtid="{D5CDD505-2E9C-101B-9397-08002B2CF9AE}" pid="11" name="Order">
    <vt:r8>21300</vt:r8>
  </property>
</Properties>
</file>